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678CE93" w14:textId="5752ADB3" w:rsidR="009575C7" w:rsidRDefault="009575C7" w:rsidP="009575C7">
      <w:r>
        <w:rPr>
          <w:noProof/>
          <w:lang w:val="es-AR" w:eastAsia="es-AR"/>
        </w:rPr>
        <mc:AlternateContent>
          <mc:Choice Requires="wps">
            <w:drawing>
              <wp:anchor distT="0" distB="0" distL="114935" distR="114935" simplePos="0" relativeHeight="251757056" behindDoc="0" locked="0" layoutInCell="1" allowOverlap="1" wp14:anchorId="7A3F52CB" wp14:editId="1760E3F7">
                <wp:simplePos x="0" y="0"/>
                <wp:positionH relativeFrom="margin">
                  <wp:align>left</wp:align>
                </wp:positionH>
                <wp:positionV relativeFrom="paragraph">
                  <wp:posOffset>202565</wp:posOffset>
                </wp:positionV>
                <wp:extent cx="5867400" cy="685800"/>
                <wp:effectExtent l="0" t="0" r="0" b="0"/>
                <wp:wrapNone/>
                <wp:docPr id="2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436173" w14:textId="77777777" w:rsidR="009575C7" w:rsidRDefault="009575C7" w:rsidP="009575C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67FE5B15" w14:textId="77777777" w:rsidR="009575C7" w:rsidRPr="006529D8" w:rsidRDefault="009575C7" w:rsidP="009575C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3F52CB"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margin-left:0;margin-top:15.95pt;width:462pt;height:54pt;z-index:251757056;visibility:visible;mso-wrap-style:square;mso-width-percent:0;mso-height-percent:0;mso-wrap-distance-left:9.05pt;mso-wrap-distance-top:0;mso-wrap-distance-right:9.0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" stroked="f">
                <v:fill opacity="0"/>
                <v:textbox inset="0,0,0,0">
                  <w:txbxContent>
                    <w:p w14:paraId="44436173" w14:textId="77777777" w:rsidR="009575C7" w:rsidRDefault="009575C7" w:rsidP="009575C7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67FE5B15" w14:textId="77777777" w:rsidR="009575C7" w:rsidRPr="006529D8" w:rsidRDefault="009575C7" w:rsidP="009575C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6529D8">
                        <w:rPr>
                          <w:b/>
                          <w:bCs/>
                          <w:sz w:val="32"/>
                          <w:szCs w:val="32"/>
                        </w:rPr>
                        <w:t>PLIEGO DE BASES Y CONDICIONES</w:t>
                      </w:r>
                      <w:r w:rsidRPr="006529D8">
                        <w:rPr>
                          <w:b/>
                          <w:bCs/>
                          <w:sz w:val="32"/>
                          <w:szCs w:val="32"/>
                        </w:rPr>
                        <w:br/>
                      </w:r>
                      <w:r w:rsidRPr="006529D8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CARATULA - CONVOCATORIA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249"/>
        <w:gridCol w:w="1877"/>
        <w:gridCol w:w="1711"/>
        <w:gridCol w:w="1134"/>
        <w:gridCol w:w="1134"/>
        <w:gridCol w:w="1691"/>
      </w:tblGrid>
      <w:tr w:rsidR="009575C7" w14:paraId="1F084B22" w14:textId="77777777" w:rsidTr="00BB073F">
        <w:trPr>
          <w:trHeight w:val="1187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99AF9A" w14:textId="7EFD527E" w:rsidR="009575C7" w:rsidRDefault="009575C7" w:rsidP="00BB073F">
            <w:pPr>
              <w:snapToGrid w:val="0"/>
              <w:rPr>
                <w:sz w:val="16"/>
                <w:szCs w:val="16"/>
              </w:rPr>
            </w:pPr>
          </w:p>
          <w:p w14:paraId="39F26463" w14:textId="77777777" w:rsidR="009575C7" w:rsidRDefault="009575C7" w:rsidP="00BB073F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230201B5" w14:textId="77777777" w:rsidR="009575C7" w:rsidRDefault="009575C7" w:rsidP="00BB073F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575C7" w14:paraId="39D97156" w14:textId="77777777" w:rsidTr="00BB073F">
        <w:trPr>
          <w:trHeight w:val="644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C370AAE" w14:textId="77777777" w:rsidR="009575C7" w:rsidRPr="006529D8" w:rsidRDefault="009575C7" w:rsidP="00BB073F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A178F3" w14:textId="77777777" w:rsidR="009575C7" w:rsidRPr="006529D8" w:rsidRDefault="009575C7" w:rsidP="00BB073F">
            <w:pPr>
              <w:snapToGrid w:val="0"/>
              <w:ind w:left="-3" w:right="57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PODER JUDICIAL DE LA PROVINCIA DE BUENOS AIRES</w:t>
            </w:r>
          </w:p>
          <w:p w14:paraId="7BA9BD8B" w14:textId="77777777" w:rsidR="009575C7" w:rsidRPr="006529D8" w:rsidRDefault="009575C7" w:rsidP="00BB073F">
            <w:pPr>
              <w:ind w:left="57" w:right="57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PROCURACION GENERAL</w:t>
            </w:r>
          </w:p>
        </w:tc>
      </w:tr>
      <w:tr w:rsidR="009575C7" w14:paraId="0795E534" w14:textId="77777777" w:rsidTr="00BB073F">
        <w:trPr>
          <w:trHeight w:val="209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65DDC330" w14:textId="77777777" w:rsidR="009575C7" w:rsidRPr="006529D8" w:rsidRDefault="009575C7" w:rsidP="00BB073F">
            <w:pPr>
              <w:snapToGrid w:val="0"/>
              <w:rPr>
                <w:sz w:val="16"/>
                <w:szCs w:val="16"/>
              </w:rPr>
            </w:pPr>
            <w:r w:rsidRPr="006529D8">
              <w:rPr>
                <w:sz w:val="16"/>
                <w:szCs w:val="16"/>
              </w:rPr>
              <w:t> </w:t>
            </w:r>
          </w:p>
        </w:tc>
      </w:tr>
      <w:tr w:rsidR="009575C7" w14:paraId="7544C35A" w14:textId="77777777" w:rsidTr="00BB073F">
        <w:trPr>
          <w:trHeight w:val="35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1C86AA6C" w14:textId="77777777" w:rsidR="009575C7" w:rsidRPr="006529D8" w:rsidRDefault="009575C7" w:rsidP="00BB073F">
            <w:pPr>
              <w:snapToGrid w:val="0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>Procedimiento de Selección</w:t>
            </w:r>
          </w:p>
        </w:tc>
      </w:tr>
      <w:tr w:rsidR="009575C7" w14:paraId="2F3F4E6F" w14:textId="77777777" w:rsidTr="00BB073F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A0756E4" w14:textId="77777777" w:rsidR="009575C7" w:rsidRPr="006529D8" w:rsidRDefault="009575C7" w:rsidP="00BB073F">
            <w:pPr>
              <w:snapToGrid w:val="0"/>
              <w:ind w:left="135"/>
              <w:rPr>
                <w:rFonts w:eastAsia="Arial"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9D6B21" w14:textId="77777777" w:rsidR="009575C7" w:rsidRPr="006529D8" w:rsidRDefault="009575C7" w:rsidP="00BB073F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3A5F5" w14:textId="2CB3615F" w:rsidR="009575C7" w:rsidRPr="006529D8" w:rsidRDefault="009575C7" w:rsidP="00BB073F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6529D8">
              <w:rPr>
                <w:b/>
                <w:bCs/>
                <w:sz w:val="22"/>
                <w:szCs w:val="22"/>
              </w:rPr>
              <w:t>Nº</w:t>
            </w:r>
            <w:proofErr w:type="spellEnd"/>
            <w:r w:rsidRPr="006529D8">
              <w:rPr>
                <w:b/>
                <w:bCs/>
                <w:sz w:val="22"/>
                <w:szCs w:val="22"/>
              </w:rPr>
              <w:t xml:space="preserve"> </w:t>
            </w:r>
            <w:r w:rsidR="00DF13D3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28119" w14:textId="67E16E10" w:rsidR="009575C7" w:rsidRPr="006529D8" w:rsidRDefault="009575C7" w:rsidP="00BB073F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Ejercicio: 202</w:t>
            </w:r>
            <w:r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9575C7" w14:paraId="516846A6" w14:textId="77777777" w:rsidTr="00BB073F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2AB0D491" w14:textId="77777777" w:rsidR="009575C7" w:rsidRPr="006529D8" w:rsidRDefault="009575C7" w:rsidP="00BB073F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CD779CB" w14:textId="77777777" w:rsidR="009575C7" w:rsidRPr="006529D8" w:rsidRDefault="009575C7" w:rsidP="00BB073F">
            <w:pPr>
              <w:pStyle w:val="xl28"/>
              <w:snapToGrid w:val="0"/>
              <w:spacing w:before="0" w:after="0"/>
              <w:ind w:left="17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Art. 18 inc. 2, apartado L) de la Ley 13.981 Reglamentada por </w:t>
            </w:r>
            <w:proofErr w:type="spellStart"/>
            <w:r w:rsidRPr="006529D8">
              <w:rPr>
                <w:rFonts w:eastAsia="Arial"/>
                <w:sz w:val="22"/>
                <w:szCs w:val="22"/>
              </w:rPr>
              <w:t>Dec</w:t>
            </w:r>
            <w:proofErr w:type="spellEnd"/>
            <w:r w:rsidRPr="006529D8">
              <w:rPr>
                <w:rFonts w:eastAsia="Arial"/>
                <w:sz w:val="22"/>
                <w:szCs w:val="22"/>
              </w:rPr>
              <w:t xml:space="preserve">. </w:t>
            </w:r>
            <w:proofErr w:type="spellStart"/>
            <w:r w:rsidRPr="006529D8">
              <w:rPr>
                <w:rFonts w:eastAsia="Arial"/>
                <w:sz w:val="22"/>
                <w:szCs w:val="22"/>
              </w:rPr>
              <w:t>N°</w:t>
            </w:r>
            <w:proofErr w:type="spellEnd"/>
            <w:r w:rsidRPr="006529D8">
              <w:rPr>
                <w:rFonts w:eastAsia="Arial"/>
                <w:sz w:val="22"/>
                <w:szCs w:val="22"/>
              </w:rPr>
              <w:t xml:space="preserve"> 59/19.</w:t>
            </w:r>
          </w:p>
        </w:tc>
      </w:tr>
      <w:tr w:rsidR="009575C7" w14:paraId="3F9C012D" w14:textId="77777777" w:rsidTr="00BB073F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286B2958" w14:textId="77777777" w:rsidR="009575C7" w:rsidRPr="006529D8" w:rsidRDefault="009575C7" w:rsidP="00BB073F">
            <w:pPr>
              <w:snapToGrid w:val="0"/>
              <w:rPr>
                <w:rFonts w:eastAsia="Arial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6529D8">
              <w:rPr>
                <w:b/>
                <w:bCs/>
                <w:sz w:val="20"/>
                <w:szCs w:val="20"/>
              </w:rPr>
              <w:t xml:space="preserve">Expediente </w:t>
            </w:r>
            <w:proofErr w:type="spellStart"/>
            <w:r w:rsidRPr="006529D8">
              <w:rPr>
                <w:b/>
                <w:bCs/>
                <w:sz w:val="20"/>
                <w:szCs w:val="20"/>
              </w:rPr>
              <w:t>Nº</w:t>
            </w:r>
            <w:proofErr w:type="spellEnd"/>
          </w:p>
        </w:tc>
        <w:tc>
          <w:tcPr>
            <w:tcW w:w="754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21DE30C" w14:textId="40ECA315" w:rsidR="009575C7" w:rsidRPr="006529D8" w:rsidRDefault="009575C7" w:rsidP="00BB073F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PG.SA-</w:t>
            </w:r>
            <w:r w:rsidR="00B257A4">
              <w:rPr>
                <w:sz w:val="22"/>
                <w:szCs w:val="22"/>
              </w:rPr>
              <w:t>1087-25</w:t>
            </w:r>
          </w:p>
        </w:tc>
      </w:tr>
      <w:tr w:rsidR="009575C7" w14:paraId="36246DCF" w14:textId="77777777" w:rsidTr="00BB073F">
        <w:trPr>
          <w:trHeight w:val="23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EE5EF91" w14:textId="77777777" w:rsidR="009575C7" w:rsidRPr="006529D8" w:rsidRDefault="009575C7" w:rsidP="00BB073F">
            <w:pPr>
              <w:snapToGrid w:val="0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9575C7" w14:paraId="376D0655" w14:textId="77777777" w:rsidTr="00BB073F">
        <w:trPr>
          <w:trHeight w:val="27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E9579C3" w14:textId="77777777" w:rsidR="009575C7" w:rsidRPr="006529D8" w:rsidRDefault="009575C7" w:rsidP="00BB073F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9575C7" w14:paraId="63E250FB" w14:textId="77777777" w:rsidTr="00BB073F">
        <w:trPr>
          <w:cantSplit/>
          <w:trHeight w:val="31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6C98B235" w14:textId="77777777" w:rsidR="009575C7" w:rsidRPr="006529D8" w:rsidRDefault="009575C7" w:rsidP="00BB073F">
            <w:pPr>
              <w:pStyle w:val="Default"/>
              <w:ind w:right="132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38F99876" w14:textId="7FB96629" w:rsidR="009575C7" w:rsidRDefault="009575C7" w:rsidP="00BB073F">
            <w:pPr>
              <w:pStyle w:val="Default"/>
              <w:ind w:left="135" w:right="132"/>
              <w:jc w:val="both"/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</w:pPr>
            <w:r w:rsidRPr="006529D8">
              <w:rPr>
                <w:rFonts w:ascii="Arial" w:hAnsi="Arial" w:cs="Arial"/>
                <w:color w:val="auto"/>
                <w:sz w:val="22"/>
                <w:szCs w:val="22"/>
              </w:rPr>
              <w:t>Locación de</w:t>
            </w:r>
            <w:r w:rsidRPr="006529D8">
              <w:rPr>
                <w:rFonts w:ascii="Arial" w:hAnsi="Arial" w:cs="Arial"/>
                <w:sz w:val="22"/>
                <w:szCs w:val="22"/>
                <w:lang w:val="es-MX" w:eastAsia="zh-CN"/>
              </w:rPr>
              <w:t xml:space="preserve"> inmueble</w:t>
            </w:r>
            <w:r>
              <w:rPr>
                <w:rFonts w:ascii="Arial" w:hAnsi="Arial" w:cs="Arial"/>
                <w:sz w:val="22"/>
                <w:szCs w:val="22"/>
                <w:lang w:val="es-MX" w:eastAsia="zh-CN"/>
              </w:rPr>
              <w:t>s</w:t>
            </w:r>
            <w:r w:rsidRPr="006529D8">
              <w:rPr>
                <w:rFonts w:ascii="Arial" w:hAnsi="Arial" w:cs="Arial"/>
                <w:sz w:val="22"/>
                <w:szCs w:val="22"/>
                <w:lang w:val="es-MX" w:eastAsia="zh-CN"/>
              </w:rPr>
              <w:t xml:space="preserve"> para su locación </w:t>
            </w:r>
            <w:r w:rsidRPr="006529D8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B257A4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>San Justo</w:t>
            </w:r>
            <w:r w:rsidRPr="006529D8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>, con destino a</w:t>
            </w:r>
            <w:r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 xml:space="preserve"> dependencias del Departamento Judicial </w:t>
            </w:r>
            <w:r w:rsidR="00B257A4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>La Matanza</w:t>
            </w:r>
          </w:p>
          <w:p w14:paraId="34991EA0" w14:textId="77777777" w:rsidR="00667D2B" w:rsidRPr="006529D8" w:rsidRDefault="00667D2B" w:rsidP="00667D2B">
            <w:pPr>
              <w:pStyle w:val="Default"/>
              <w:ind w:left="135" w:right="13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529D8">
              <w:rPr>
                <w:rFonts w:ascii="Arial" w:hAnsi="Arial" w:cs="Arial"/>
                <w:sz w:val="22"/>
                <w:szCs w:val="22"/>
              </w:rPr>
              <w:t>La locación será por el término de treinta y seis (36) meses, con opción a prorrogarlo por doce (12) meses más.</w:t>
            </w:r>
          </w:p>
          <w:p w14:paraId="3F6F087C" w14:textId="77777777" w:rsidR="009575C7" w:rsidRPr="006529D8" w:rsidRDefault="009575C7" w:rsidP="00BB073F">
            <w:pPr>
              <w:pStyle w:val="Default"/>
              <w:ind w:left="135" w:right="13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A5AAE6C" w14:textId="77777777" w:rsidR="009575C7" w:rsidRPr="006529D8" w:rsidRDefault="009575C7" w:rsidP="00BB073F">
            <w:pPr>
              <w:pStyle w:val="Default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.</w:t>
            </w:r>
          </w:p>
        </w:tc>
      </w:tr>
      <w:tr w:rsidR="009575C7" w14:paraId="17738367" w14:textId="77777777" w:rsidTr="00BB073F">
        <w:trPr>
          <w:trHeight w:val="43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C498EA9" w14:textId="77777777" w:rsidR="009575C7" w:rsidRPr="006529D8" w:rsidRDefault="009575C7" w:rsidP="00BB073F">
            <w:pPr>
              <w:snapToGrid w:val="0"/>
              <w:rPr>
                <w:sz w:val="16"/>
                <w:szCs w:val="16"/>
              </w:rPr>
            </w:pPr>
            <w:r w:rsidRPr="006529D8">
              <w:rPr>
                <w:sz w:val="16"/>
                <w:szCs w:val="16"/>
              </w:rPr>
              <w:t> </w:t>
            </w:r>
          </w:p>
          <w:p w14:paraId="2CF2F5A9" w14:textId="77777777" w:rsidR="009575C7" w:rsidRPr="006529D8" w:rsidRDefault="009575C7" w:rsidP="00BB073F">
            <w:pPr>
              <w:snapToGrid w:val="0"/>
              <w:ind w:left="13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PRESENTACIÓN DE OFERTAS</w:t>
            </w:r>
          </w:p>
          <w:p w14:paraId="7FC72F6E" w14:textId="77777777" w:rsidR="009575C7" w:rsidRPr="006529D8" w:rsidRDefault="009575C7" w:rsidP="00BB073F">
            <w:pPr>
              <w:snapToGrid w:val="0"/>
              <w:rPr>
                <w:b/>
                <w:sz w:val="16"/>
                <w:szCs w:val="16"/>
              </w:rPr>
            </w:pPr>
          </w:p>
        </w:tc>
      </w:tr>
      <w:tr w:rsidR="009575C7" w14:paraId="61A57B5E" w14:textId="77777777" w:rsidTr="00BB073F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4584C462" w14:textId="77777777" w:rsidR="009575C7" w:rsidRPr="006529D8" w:rsidRDefault="009575C7" w:rsidP="00BB073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116EC5C3" w14:textId="77777777" w:rsidR="009575C7" w:rsidRPr="006529D8" w:rsidRDefault="009575C7" w:rsidP="00BB073F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20"/>
                <w:szCs w:val="20"/>
              </w:rPr>
              <w:t>Plazo y Hora</w:t>
            </w:r>
          </w:p>
        </w:tc>
      </w:tr>
      <w:tr w:rsidR="009575C7" w14:paraId="4852D0E9" w14:textId="77777777" w:rsidTr="00BB073F">
        <w:trPr>
          <w:cantSplit/>
          <w:trHeight w:val="1014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47AA176" w14:textId="444DC4F5" w:rsidR="009575C7" w:rsidRPr="006529D8" w:rsidRDefault="009575C7" w:rsidP="00BB073F">
            <w:pPr>
              <w:snapToGrid w:val="0"/>
              <w:ind w:left="57" w:right="57"/>
              <w:jc w:val="center"/>
              <w:rPr>
                <w:rFonts w:eastAsia="Arial"/>
                <w:bCs/>
                <w:sz w:val="20"/>
                <w:szCs w:val="20"/>
              </w:rPr>
            </w:pPr>
            <w:r w:rsidRPr="00124E0F">
              <w:rPr>
                <w:bCs/>
                <w:sz w:val="22"/>
                <w:szCs w:val="19"/>
                <w:lang w:val="es-AR"/>
              </w:rPr>
              <w:t xml:space="preserve">Delegación de Administración del Departamento Judicial </w:t>
            </w:r>
            <w:r w:rsidR="00B257A4">
              <w:rPr>
                <w:rFonts w:eastAsia="SimSun"/>
                <w:kern w:val="2"/>
                <w:sz w:val="22"/>
                <w:szCs w:val="22"/>
                <w:lang w:bidi="hi-IN"/>
              </w:rPr>
              <w:t>La Matanza</w:t>
            </w:r>
            <w:r w:rsidRPr="00124E0F">
              <w:rPr>
                <w:bCs/>
                <w:sz w:val="22"/>
                <w:szCs w:val="19"/>
                <w:lang w:val="es-AR"/>
              </w:rPr>
              <w:t xml:space="preserve">. Calle </w:t>
            </w:r>
            <w:r w:rsidR="00B257A4">
              <w:rPr>
                <w:bCs/>
                <w:sz w:val="22"/>
                <w:szCs w:val="19"/>
                <w:lang w:val="es-AR"/>
              </w:rPr>
              <w:t xml:space="preserve">Perú </w:t>
            </w:r>
            <w:proofErr w:type="spellStart"/>
            <w:r w:rsidR="00B257A4">
              <w:rPr>
                <w:bCs/>
                <w:sz w:val="22"/>
                <w:szCs w:val="19"/>
                <w:lang w:val="es-AR"/>
              </w:rPr>
              <w:t>n.°</w:t>
            </w:r>
            <w:proofErr w:type="spellEnd"/>
            <w:r w:rsidR="00B257A4">
              <w:rPr>
                <w:bCs/>
                <w:sz w:val="22"/>
                <w:szCs w:val="19"/>
                <w:lang w:val="es-AR"/>
              </w:rPr>
              <w:t xml:space="preserve"> 1935 </w:t>
            </w:r>
            <w:r w:rsidRPr="00124E0F">
              <w:rPr>
                <w:bCs/>
                <w:sz w:val="22"/>
                <w:szCs w:val="19"/>
                <w:lang w:val="es-AR"/>
              </w:rPr>
              <w:t xml:space="preserve">de la ciudad de </w:t>
            </w:r>
            <w:r w:rsidR="00B257A4">
              <w:rPr>
                <w:bCs/>
                <w:sz w:val="22"/>
                <w:szCs w:val="19"/>
                <w:lang w:val="es-AR"/>
              </w:rPr>
              <w:t>San Justo</w:t>
            </w:r>
            <w:r w:rsidRPr="00124E0F">
              <w:rPr>
                <w:bCs/>
                <w:sz w:val="22"/>
                <w:szCs w:val="19"/>
              </w:rPr>
              <w:t xml:space="preserve"> – </w:t>
            </w:r>
            <w:proofErr w:type="spellStart"/>
            <w:r w:rsidRPr="00124E0F">
              <w:rPr>
                <w:bCs/>
                <w:sz w:val="22"/>
                <w:szCs w:val="19"/>
              </w:rPr>
              <w:t>Pcia</w:t>
            </w:r>
            <w:proofErr w:type="spellEnd"/>
            <w:r w:rsidRPr="00124E0F">
              <w:rPr>
                <w:bCs/>
                <w:sz w:val="22"/>
                <w:szCs w:val="19"/>
              </w:rPr>
              <w:t xml:space="preserve"> de Buenos Aires.</w:t>
            </w: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90FD51" w14:textId="0E518957" w:rsidR="009575C7" w:rsidRPr="006529D8" w:rsidRDefault="009575C7" w:rsidP="00BB073F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Hasta el </w:t>
            </w:r>
            <w:r w:rsidR="000B74EE">
              <w:rPr>
                <w:rFonts w:eastAsia="Arial"/>
                <w:b/>
                <w:bCs/>
                <w:sz w:val="20"/>
                <w:szCs w:val="20"/>
              </w:rPr>
              <w:t>20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de </w:t>
            </w:r>
            <w:r w:rsidR="000B74EE">
              <w:rPr>
                <w:rFonts w:eastAsia="Arial"/>
                <w:b/>
                <w:bCs/>
                <w:sz w:val="20"/>
                <w:szCs w:val="20"/>
              </w:rPr>
              <w:t>febrero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de 202</w:t>
            </w:r>
            <w:r w:rsidR="00B257A4">
              <w:rPr>
                <w:rFonts w:eastAsia="Arial"/>
                <w:b/>
                <w:bCs/>
                <w:sz w:val="20"/>
                <w:szCs w:val="20"/>
              </w:rPr>
              <w:t>6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a las </w:t>
            </w:r>
            <w:r w:rsidR="000B74EE">
              <w:rPr>
                <w:rFonts w:eastAsia="Arial"/>
                <w:b/>
                <w:bCs/>
                <w:sz w:val="20"/>
                <w:szCs w:val="20"/>
              </w:rPr>
              <w:t xml:space="preserve">10 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>Hs.</w:t>
            </w:r>
          </w:p>
        </w:tc>
      </w:tr>
      <w:tr w:rsidR="009575C7" w14:paraId="2F43A96D" w14:textId="77777777" w:rsidTr="00BB073F">
        <w:trPr>
          <w:trHeight w:val="24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C25553C" w14:textId="77777777" w:rsidR="009575C7" w:rsidRPr="006529D8" w:rsidRDefault="009575C7" w:rsidP="00BB073F">
            <w:pPr>
              <w:rPr>
                <w:sz w:val="16"/>
                <w:szCs w:val="16"/>
              </w:rPr>
            </w:pPr>
          </w:p>
        </w:tc>
      </w:tr>
      <w:tr w:rsidR="009575C7" w14:paraId="5F94959F" w14:textId="77777777" w:rsidTr="00BB073F">
        <w:trPr>
          <w:cantSplit/>
          <w:trHeight w:val="52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1C79124" w14:textId="77777777" w:rsidR="009575C7" w:rsidRPr="006529D8" w:rsidRDefault="009575C7" w:rsidP="00BB073F">
            <w:pPr>
              <w:snapToGrid w:val="0"/>
              <w:ind w:left="135" w:right="57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ACTO DE APERTURA</w:t>
            </w:r>
          </w:p>
          <w:p w14:paraId="7017E40C" w14:textId="77777777" w:rsidR="009575C7" w:rsidRPr="006529D8" w:rsidRDefault="009575C7" w:rsidP="00BB073F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9575C7" w14:paraId="74F58AB2" w14:textId="77777777" w:rsidTr="00BB073F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623CD8F0" w14:textId="77777777" w:rsidR="009575C7" w:rsidRPr="006529D8" w:rsidRDefault="009575C7" w:rsidP="00BB073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35B69C5" w14:textId="77777777" w:rsidR="009575C7" w:rsidRPr="006529D8" w:rsidRDefault="009575C7" w:rsidP="00BB073F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20"/>
                <w:szCs w:val="20"/>
              </w:rPr>
              <w:t>Día y Hora</w:t>
            </w:r>
          </w:p>
        </w:tc>
      </w:tr>
      <w:tr w:rsidR="009575C7" w14:paraId="6F5EBE87" w14:textId="77777777" w:rsidTr="00BB073F">
        <w:trPr>
          <w:cantSplit/>
          <w:trHeight w:val="342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ADC011A" w14:textId="77777777" w:rsidR="00B257A4" w:rsidRDefault="00B257A4" w:rsidP="00BB073F">
            <w:pPr>
              <w:snapToGrid w:val="0"/>
              <w:ind w:left="57" w:right="57"/>
              <w:rPr>
                <w:bCs/>
                <w:sz w:val="22"/>
                <w:szCs w:val="19"/>
                <w:lang w:val="es-AR"/>
              </w:rPr>
            </w:pPr>
          </w:p>
          <w:p w14:paraId="1C912A42" w14:textId="77777777" w:rsidR="009575C7" w:rsidRDefault="00B257A4" w:rsidP="00BB073F">
            <w:pPr>
              <w:snapToGrid w:val="0"/>
              <w:ind w:left="57" w:right="57"/>
              <w:rPr>
                <w:bCs/>
                <w:sz w:val="22"/>
                <w:szCs w:val="19"/>
              </w:rPr>
            </w:pPr>
            <w:r w:rsidRPr="00B257A4">
              <w:rPr>
                <w:bCs/>
                <w:sz w:val="22"/>
                <w:szCs w:val="19"/>
                <w:lang w:val="es-AR"/>
              </w:rPr>
              <w:t xml:space="preserve">Delegación de Administración del Departamento Judicial </w:t>
            </w:r>
            <w:r w:rsidRPr="00B257A4">
              <w:rPr>
                <w:bCs/>
                <w:sz w:val="22"/>
                <w:szCs w:val="19"/>
              </w:rPr>
              <w:t>La Matanza</w:t>
            </w:r>
            <w:r w:rsidRPr="00B257A4">
              <w:rPr>
                <w:bCs/>
                <w:sz w:val="22"/>
                <w:szCs w:val="19"/>
                <w:lang w:val="es-AR"/>
              </w:rPr>
              <w:t xml:space="preserve">. Calle Perú </w:t>
            </w:r>
            <w:proofErr w:type="spellStart"/>
            <w:r w:rsidRPr="00B257A4">
              <w:rPr>
                <w:bCs/>
                <w:sz w:val="22"/>
                <w:szCs w:val="19"/>
                <w:lang w:val="es-AR"/>
              </w:rPr>
              <w:t>n.°</w:t>
            </w:r>
            <w:proofErr w:type="spellEnd"/>
            <w:r w:rsidRPr="00B257A4">
              <w:rPr>
                <w:bCs/>
                <w:sz w:val="22"/>
                <w:szCs w:val="19"/>
                <w:lang w:val="es-AR"/>
              </w:rPr>
              <w:t xml:space="preserve"> 1935 de la ciudad de San Justo</w:t>
            </w:r>
            <w:r w:rsidRPr="00B257A4">
              <w:rPr>
                <w:bCs/>
                <w:sz w:val="22"/>
                <w:szCs w:val="19"/>
              </w:rPr>
              <w:t xml:space="preserve"> – </w:t>
            </w:r>
            <w:proofErr w:type="spellStart"/>
            <w:r w:rsidRPr="00B257A4">
              <w:rPr>
                <w:bCs/>
                <w:sz w:val="22"/>
                <w:szCs w:val="19"/>
              </w:rPr>
              <w:t>Pcia</w:t>
            </w:r>
            <w:proofErr w:type="spellEnd"/>
            <w:r w:rsidRPr="00B257A4">
              <w:rPr>
                <w:bCs/>
                <w:sz w:val="22"/>
                <w:szCs w:val="19"/>
              </w:rPr>
              <w:t xml:space="preserve"> de Buenos Aires.</w:t>
            </w:r>
          </w:p>
          <w:p w14:paraId="6E0D097E" w14:textId="35230C07" w:rsidR="00B257A4" w:rsidRPr="006529D8" w:rsidRDefault="00B257A4" w:rsidP="00BB073F">
            <w:pPr>
              <w:snapToGrid w:val="0"/>
              <w:ind w:left="57" w:right="57"/>
              <w:rPr>
                <w:rFonts w:eastAsia="Arial"/>
                <w:bCs/>
                <w:sz w:val="20"/>
                <w:szCs w:val="20"/>
              </w:rPr>
            </w:pP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322269" w14:textId="1AA5AF39" w:rsidR="009575C7" w:rsidRPr="006529D8" w:rsidRDefault="009575C7" w:rsidP="00BB073F">
            <w:pPr>
              <w:snapToGrid w:val="0"/>
              <w:jc w:val="center"/>
              <w:rPr>
                <w:rFonts w:eastAsia="Arial"/>
                <w:bCs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El </w:t>
            </w:r>
            <w:r w:rsidR="000B74EE">
              <w:rPr>
                <w:rFonts w:eastAsia="Arial"/>
                <w:b/>
                <w:bCs/>
                <w:sz w:val="20"/>
                <w:szCs w:val="20"/>
              </w:rPr>
              <w:t>20</w:t>
            </w:r>
            <w:r w:rsidR="000B74EE" w:rsidRPr="006529D8">
              <w:rPr>
                <w:rFonts w:eastAsia="Arial"/>
                <w:b/>
                <w:bCs/>
                <w:sz w:val="20"/>
                <w:szCs w:val="20"/>
              </w:rPr>
              <w:t xml:space="preserve"> de </w:t>
            </w:r>
            <w:r w:rsidR="000B74EE">
              <w:rPr>
                <w:rFonts w:eastAsia="Arial"/>
                <w:b/>
                <w:bCs/>
                <w:sz w:val="20"/>
                <w:szCs w:val="20"/>
              </w:rPr>
              <w:t>febrero</w:t>
            </w:r>
            <w:r w:rsidR="000B74EE" w:rsidRPr="006529D8">
              <w:rPr>
                <w:rFonts w:eastAsia="Arial"/>
                <w:b/>
                <w:bCs/>
                <w:sz w:val="20"/>
                <w:szCs w:val="20"/>
              </w:rPr>
              <w:t xml:space="preserve"> de 202</w:t>
            </w:r>
            <w:r w:rsidR="000B74EE">
              <w:rPr>
                <w:rFonts w:eastAsia="Arial"/>
                <w:b/>
                <w:bCs/>
                <w:sz w:val="20"/>
                <w:szCs w:val="20"/>
              </w:rPr>
              <w:t>6</w:t>
            </w:r>
            <w:r w:rsidR="000B74EE" w:rsidRPr="006529D8">
              <w:rPr>
                <w:rFonts w:eastAsia="Arial"/>
                <w:b/>
                <w:bCs/>
                <w:sz w:val="20"/>
                <w:szCs w:val="20"/>
              </w:rPr>
              <w:t xml:space="preserve"> a las </w:t>
            </w:r>
            <w:r w:rsidR="000B74EE">
              <w:rPr>
                <w:rFonts w:eastAsia="Arial"/>
                <w:b/>
                <w:bCs/>
                <w:sz w:val="20"/>
                <w:szCs w:val="20"/>
              </w:rPr>
              <w:t xml:space="preserve">10 </w:t>
            </w:r>
            <w:r w:rsidR="000B74EE" w:rsidRPr="006529D8">
              <w:rPr>
                <w:rFonts w:eastAsia="Arial"/>
                <w:b/>
                <w:bCs/>
                <w:sz w:val="20"/>
                <w:szCs w:val="20"/>
              </w:rPr>
              <w:t>Hs</w:t>
            </w:r>
          </w:p>
        </w:tc>
      </w:tr>
      <w:tr w:rsidR="009575C7" w14:paraId="4A7FC570" w14:textId="77777777" w:rsidTr="00BB073F">
        <w:trPr>
          <w:cantSplit/>
          <w:trHeight w:val="426"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20C03D93" w14:textId="77777777" w:rsidR="009575C7" w:rsidRPr="006529D8" w:rsidRDefault="009575C7" w:rsidP="00BB073F">
            <w:pPr>
              <w:snapToGrid w:val="0"/>
              <w:ind w:left="135"/>
              <w:rPr>
                <w:rFonts w:eastAsia="Arial"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  <w:shd w:val="clear" w:color="auto" w:fill="DEEAF6" w:themeFill="accent1" w:themeFillTint="33"/>
              </w:rPr>
              <w:t>Forma de Pago</w:t>
            </w:r>
          </w:p>
        </w:tc>
        <w:tc>
          <w:tcPr>
            <w:tcW w:w="7796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07060D" w14:textId="77777777" w:rsidR="009575C7" w:rsidRPr="006529D8" w:rsidRDefault="009575C7" w:rsidP="00BB073F">
            <w:pPr>
              <w:snapToGrid w:val="0"/>
              <w:ind w:left="141"/>
              <w:rPr>
                <w:b/>
                <w:bCs/>
                <w:sz w:val="20"/>
                <w:szCs w:val="20"/>
                <w:u w:val="single"/>
              </w:rPr>
            </w:pPr>
            <w:r w:rsidRPr="006529D8">
              <w:rPr>
                <w:rFonts w:eastAsia="Arial"/>
                <w:sz w:val="20"/>
                <w:szCs w:val="20"/>
              </w:rPr>
              <w:t xml:space="preserve"> </w:t>
            </w:r>
            <w:r w:rsidRPr="006529D8">
              <w:rPr>
                <w:sz w:val="20"/>
                <w:szCs w:val="20"/>
              </w:rPr>
              <w:t>DE ACUERDO A NORMAS DE LA TESORERIA DE LA PROVINCIA DE BUENOS AIRES</w:t>
            </w:r>
          </w:p>
        </w:tc>
      </w:tr>
      <w:tr w:rsidR="009575C7" w14:paraId="2C815FA7" w14:textId="77777777" w:rsidTr="00BB073F">
        <w:trPr>
          <w:trHeight w:val="238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C633AE" w14:textId="77777777" w:rsidR="009575C7" w:rsidRPr="006529D8" w:rsidRDefault="009575C7" w:rsidP="00BB073F">
            <w:pPr>
              <w:snapToGrid w:val="0"/>
              <w:spacing w:after="240"/>
              <w:ind w:left="135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  <w:u w:val="single"/>
              </w:rPr>
              <w:t>OBSERVACIONES GENERALES</w:t>
            </w:r>
          </w:p>
          <w:p w14:paraId="28B95375" w14:textId="77777777" w:rsidR="009575C7" w:rsidRPr="006529D8" w:rsidRDefault="009575C7" w:rsidP="00BB073F">
            <w:pPr>
              <w:spacing w:after="240"/>
              <w:ind w:left="135" w:right="132"/>
              <w:jc w:val="both"/>
              <w:rPr>
                <w:sz w:val="18"/>
                <w:szCs w:val="18"/>
              </w:rPr>
            </w:pPr>
            <w:r w:rsidRPr="006529D8">
              <w:rPr>
                <w:sz w:val="18"/>
                <w:szCs w:val="18"/>
              </w:rPr>
              <w:t xml:space="preserve">Las Ofertas, ensobradas conforme lo establecen los Artículos "Ofertas-Su Presentación" y "Ofertas-Documentación a Integrar", deben presentarse hasta la fecha y hora y en el lugar antes indicados, conforme procedimiento establecido en el ART. 17 Apartado 4) Decreto </w:t>
            </w:r>
            <w:proofErr w:type="spellStart"/>
            <w:r w:rsidRPr="006529D8">
              <w:rPr>
                <w:sz w:val="18"/>
                <w:szCs w:val="18"/>
              </w:rPr>
              <w:t>N°</w:t>
            </w:r>
            <w:proofErr w:type="spellEnd"/>
            <w:r w:rsidRPr="006529D8">
              <w:rPr>
                <w:sz w:val="18"/>
                <w:szCs w:val="18"/>
              </w:rPr>
              <w:t xml:space="preserve"> 59/19 Reglamentario del Subsistema de Contrataciones del Estado Ley 13.981.</w:t>
            </w:r>
          </w:p>
          <w:p w14:paraId="68C380A6" w14:textId="77777777" w:rsidR="009575C7" w:rsidRPr="006529D8" w:rsidRDefault="009575C7" w:rsidP="00BB073F">
            <w:pPr>
              <w:snapToGrid w:val="0"/>
              <w:ind w:left="135"/>
              <w:rPr>
                <w:sz w:val="18"/>
                <w:szCs w:val="18"/>
              </w:rPr>
            </w:pPr>
            <w:r w:rsidRPr="006529D8">
              <w:rPr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2F2B55A5" w14:textId="77777777" w:rsidR="009575C7" w:rsidRPr="006529D8" w:rsidRDefault="009575C7" w:rsidP="00BB073F">
            <w:pPr>
              <w:snapToGrid w:val="0"/>
            </w:pPr>
          </w:p>
        </w:tc>
      </w:tr>
    </w:tbl>
    <w:p w14:paraId="57E05FE2" w14:textId="77777777" w:rsidR="009575C7" w:rsidRDefault="009575C7">
      <w:pPr>
        <w:widowControl/>
        <w:suppressAutoHyphens w:val="0"/>
        <w:autoSpaceDE/>
        <w:rPr>
          <w:b/>
        </w:rPr>
      </w:pPr>
    </w:p>
    <w:p w14:paraId="74C2D1A1" w14:textId="77777777" w:rsidR="009575C7" w:rsidRDefault="009575C7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</w:p>
    <w:p w14:paraId="74B0BE92" w14:textId="55CB5683" w:rsidR="00AA02A0" w:rsidRDefault="00AA02A0">
      <w:pPr>
        <w:widowControl/>
        <w:suppressAutoHyphens w:val="0"/>
        <w:autoSpaceDE/>
        <w:rPr>
          <w:b/>
        </w:rPr>
      </w:pPr>
      <w:r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126"/>
        <w:gridCol w:w="2410"/>
        <w:gridCol w:w="2698"/>
      </w:tblGrid>
      <w:tr w:rsidR="00AA02A0" w:rsidRPr="00545DA6" w14:paraId="1C503DC3" w14:textId="77777777" w:rsidTr="005E28B1">
        <w:trPr>
          <w:trHeight w:hRule="exact" w:val="1570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CC91" w14:textId="56E462F5" w:rsidR="00AA02A0" w:rsidRPr="006529D8" w:rsidRDefault="00690143" w:rsidP="006A2C15">
            <w:pPr>
              <w:snapToGrid w:val="0"/>
              <w:rPr>
                <w:u w:val="single"/>
              </w:rPr>
            </w:pPr>
            <w:r w:rsidRPr="006529D8">
              <w:rPr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38B7B98" wp14:editId="394CB6E9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89535</wp:posOffset>
                      </wp:positionV>
                      <wp:extent cx="5601970" cy="84772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19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09F75F" w14:textId="77777777" w:rsidR="00690143" w:rsidRPr="006529D8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A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4D63DCF7" w14:textId="77777777" w:rsidR="00690143" w:rsidRPr="006529D8" w:rsidRDefault="00690143" w:rsidP="00690143">
                                  <w:pPr>
                                    <w:ind w:left="284"/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B7B98" id="Text Box 16" o:spid="_x0000_s1027" type="#_x0000_t202" style="position:absolute;margin-left:7.5pt;margin-top:7.05pt;width:441.1pt;height:66.75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4409F75F" w14:textId="77777777" w:rsidR="00690143" w:rsidRPr="006529D8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A</w:t>
                            </w: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4D63DCF7" w14:textId="77777777" w:rsidR="00690143" w:rsidRPr="006529D8" w:rsidRDefault="00690143" w:rsidP="00690143">
                            <w:pPr>
                              <w:ind w:left="284"/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6B87BEDE" w:rsidR="00AA02A0" w:rsidRPr="006529D8" w:rsidRDefault="00AA02A0" w:rsidP="000A7E02">
            <w:pPr>
              <w:ind w:left="142"/>
            </w:pPr>
          </w:p>
          <w:p w14:paraId="43BF8159" w14:textId="77777777" w:rsidR="00AA02A0" w:rsidRPr="006529D8" w:rsidRDefault="00AA02A0" w:rsidP="006A2C15"/>
          <w:p w14:paraId="24D211AB" w14:textId="77777777" w:rsidR="00AA02A0" w:rsidRPr="006529D8" w:rsidRDefault="00AA02A0" w:rsidP="006A2C15"/>
          <w:p w14:paraId="29FC9AE6" w14:textId="77777777" w:rsidR="00AA02A0" w:rsidRPr="006529D8" w:rsidRDefault="00AA02A0" w:rsidP="006A2C15"/>
          <w:p w14:paraId="5ACF31DC" w14:textId="77777777" w:rsidR="00AA02A0" w:rsidRPr="006529D8" w:rsidRDefault="00AA02A0" w:rsidP="006A2C15"/>
          <w:p w14:paraId="59B8A9A0" w14:textId="77777777" w:rsidR="00AA02A0" w:rsidRPr="006529D8" w:rsidRDefault="00AA02A0" w:rsidP="006A2C15"/>
        </w:tc>
      </w:tr>
      <w:tr w:rsidR="00334D3C" w:rsidRPr="00545DA6" w14:paraId="48DC55BA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EC217C" w14:textId="6B0FC423" w:rsidR="00334D3C" w:rsidRPr="006529D8" w:rsidRDefault="00334D3C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1)</w:t>
            </w:r>
          </w:p>
        </w:tc>
      </w:tr>
      <w:tr w:rsidR="00334D3C" w:rsidRPr="00545DA6" w14:paraId="6026DB67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bookmarkStart w:id="0" w:name="_Hlk177040979"/>
          </w:p>
        </w:tc>
      </w:tr>
      <w:tr w:rsidR="005952A8" w:rsidRPr="00545DA6" w14:paraId="392A083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3A264858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68D02B66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5AA14ABD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40296" w14:textId="72AB7664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bCs/>
                <w:sz w:val="22"/>
                <w:szCs w:val="22"/>
                <w:u w:val="single"/>
              </w:rPr>
            </w:pPr>
          </w:p>
          <w:p w14:paraId="3D698B4A" w14:textId="5BFE670B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7ED3323E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95236" w14:textId="06F23D51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Documento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5952A8" w:rsidRPr="00545DA6" w14:paraId="0F940155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4899" w14:textId="65F76A9D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2C074280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03D4FF" w14:textId="5B08BF13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72921C3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AAD09B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084F1" w14:textId="3276053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7B64F2E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A5EA9" w14:textId="69B233FA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0E33C8CC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109B0E6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D8A2D" w14:textId="0AE6FE29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52568BF3" w14:textId="77777777" w:rsidTr="006C772A">
        <w:trPr>
          <w:trHeight w:val="4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6BD016E2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Nombre y apellido </w:t>
            </w:r>
          </w:p>
          <w:p w14:paraId="2783F862" w14:textId="7481001E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del cónyuge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30765D7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F884EB" w14:textId="5848D3C4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40C78F2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80CC0" w14:textId="050E0832" w:rsidR="00334D3C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D</w:t>
            </w:r>
            <w:r w:rsidR="00334D3C" w:rsidRPr="006529D8">
              <w:rPr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334D3C" w:rsidRPr="00545DA6" w14:paraId="366A4DB2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4F40FA" w14:textId="567CC9E2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58F2418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7337A56" w14:textId="3ED402A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4A6778F9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732F51" w:rsidRPr="00545DA6" w14:paraId="39627FF7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87B17F" w14:textId="66776722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05B3CA7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BE9DAD" w14:textId="7777777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4A3FAB72" w14:textId="77777777" w:rsidTr="006C772A">
        <w:trPr>
          <w:trHeight w:val="454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3358EDBE" w:rsidR="00246D88" w:rsidRPr="006529D8" w:rsidRDefault="006C772A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246D88"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="00246D88"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="00246D88" w:rsidRPr="006529D8">
              <w:rPr>
                <w:bCs/>
                <w:sz w:val="22"/>
                <w:szCs w:val="22"/>
              </w:rPr>
              <w:t>:</w:t>
            </w:r>
          </w:p>
          <w:p w14:paraId="132EF559" w14:textId="75A56F9B" w:rsidR="00246D88" w:rsidRPr="006529D8" w:rsidRDefault="006C772A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246D88" w:rsidRPr="006529D8">
              <w:rPr>
                <w:bCs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AAB46C1" w:rsidR="00246D88" w:rsidRPr="00334D3C" w:rsidRDefault="00334D3C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D3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6529D8" w:rsidRDefault="00732F51" w:rsidP="006A2C15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60D3CE8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72CD136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8A6B037" w14:textId="17920BA3" w:rsidR="00732F51" w:rsidRPr="006529D8" w:rsidRDefault="00732F51" w:rsidP="000A7E02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0EFFB1F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351EBF0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6529D8" w:rsidRDefault="00732F51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bookmarkEnd w:id="0"/>
      <w:tr w:rsidR="00732F51" w:rsidRPr="00545DA6" w14:paraId="1E1DDEC3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511DDC10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F78F2A" w14:textId="42D2B4B0" w:rsidR="00334D3C" w:rsidRPr="006529D8" w:rsidRDefault="00334D3C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2)</w:t>
            </w:r>
          </w:p>
        </w:tc>
      </w:tr>
      <w:tr w:rsidR="00334D3C" w:rsidRPr="00545DA6" w14:paraId="7455EC12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7326A3C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4E6963" w14:textId="0C30CD62" w:rsidR="00732F51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D61BD1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24CD9" w14:textId="7AF41621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04F9EEA4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A020F4" w14:textId="5A002721" w:rsidR="00334D3C" w:rsidRPr="006529D8" w:rsidRDefault="00334D3C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  <w:r w:rsidR="001E3C87" w:rsidRPr="006529D8">
              <w:rPr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1A40AC24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BFAC9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0A122B0A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18A09E" w14:textId="132F7A59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44B6A0D2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7C35075C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A846FE" w14:textId="2CE8AC52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404AE0E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858F9" w14:textId="1F7569E6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732F51" w:rsidRPr="00545DA6" w14:paraId="1CB55FD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64015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65B7614A" w14:textId="77777777" w:rsidTr="006C772A">
        <w:trPr>
          <w:trHeight w:val="441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5250D" w14:textId="698D5A80" w:rsidR="00732F51" w:rsidRPr="006529D8" w:rsidRDefault="006529D8" w:rsidP="006A2C15">
            <w:pPr>
              <w:snapToGrid w:val="0"/>
              <w:rPr>
                <w:sz w:val="22"/>
                <w:szCs w:val="22"/>
                <w:u w:val="single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 xml:space="preserve">Nombre y </w:t>
            </w:r>
            <w:proofErr w:type="gramStart"/>
            <w:r w:rsidR="00732F51" w:rsidRPr="006529D8">
              <w:rPr>
                <w:bCs/>
                <w:sz w:val="22"/>
                <w:szCs w:val="22"/>
              </w:rPr>
              <w:t xml:space="preserve">apellido 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>del</w:t>
            </w:r>
            <w:proofErr w:type="gramEnd"/>
            <w:r w:rsidR="00732F51" w:rsidRPr="006529D8">
              <w:rPr>
                <w:bCs/>
                <w:sz w:val="22"/>
                <w:szCs w:val="22"/>
              </w:rPr>
              <w:t xml:space="preserve">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5FBA58D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A10E9D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246D88" w:rsidRPr="00545DA6" w14:paraId="7B57E0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37674BE6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="001E3C87" w:rsidRPr="006529D8">
              <w:rPr>
                <w:bCs/>
                <w:sz w:val="22"/>
                <w:szCs w:val="22"/>
              </w:rPr>
              <w:t>D</w:t>
            </w:r>
            <w:r w:rsidRPr="006529D8">
              <w:rPr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6529D8" w:rsidRDefault="00246D88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950FF3" w:rsidRPr="00545DA6" w14:paraId="7C9B2BAE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C7B6DA" w14:textId="77777777" w:rsidR="00950FF3" w:rsidRPr="006529D8" w:rsidRDefault="00950FF3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</w:p>
          <w:p w14:paraId="7795B925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45ECC5F7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27736295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1099BD68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7503F8FF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3D5B8F74" w14:textId="6D75D646" w:rsidR="00950FF3" w:rsidRPr="006529D8" w:rsidRDefault="00950FF3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3F0BB41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7E7AA8B" w14:textId="2E9594F0" w:rsidR="00950FF3" w:rsidRPr="006529D8" w:rsidRDefault="00950FF3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6529D8" w:rsidRDefault="00950FF3" w:rsidP="006A2C15">
            <w:pPr>
              <w:rPr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1E3C87" w:rsidRPr="00545DA6" w14:paraId="062F0E0C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621959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75735C3F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65A6D2D2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4BF2BEE5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3A9233A7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5D46D0E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1686E55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6E5D67D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0660026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34205F4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2910D7AF" w14:textId="77777777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545DA6" w:rsidRPr="00545DA6" w14:paraId="4C61F5B5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5D6FF" w14:textId="3B7F83F2" w:rsidR="00545DA6" w:rsidRPr="006529D8" w:rsidRDefault="00545DA6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D0E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6C772A">
        <w:trPr>
          <w:trHeight w:val="283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EFF5E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1F3F4811" w14:textId="2433F260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830AC" w14:textId="068622DE" w:rsidR="00950FF3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lastRenderedPageBreak/>
              <w:t xml:space="preserve"> </w:t>
            </w:r>
            <w:r w:rsidR="00950FF3"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="00950FF3"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="00950FF3" w:rsidRPr="006529D8">
              <w:rPr>
                <w:bCs/>
                <w:sz w:val="22"/>
                <w:szCs w:val="22"/>
              </w:rPr>
              <w:t xml:space="preserve">: </w:t>
            </w:r>
          </w:p>
          <w:p w14:paraId="356237AA" w14:textId="15FFF713" w:rsidR="00950FF3" w:rsidRPr="006529D8" w:rsidRDefault="00950FF3" w:rsidP="006A2C15">
            <w:pPr>
              <w:snapToGrid w:val="0"/>
              <w:rPr>
                <w:rFonts w:eastAsia="Arial"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4B7A" w14:textId="481A6602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</w:t>
            </w:r>
          </w:p>
        </w:tc>
      </w:tr>
      <w:tr w:rsidR="001E3C87" w:rsidRPr="00545DA6" w14:paraId="08D965BC" w14:textId="52730122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41EAC" w14:textId="386AC066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F5FF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C87" w:rsidRPr="00545DA6" w14:paraId="731A6B0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115C9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</w:tc>
      </w:tr>
      <w:tr w:rsidR="00545DA6" w:rsidRPr="00545DA6" w14:paraId="6EEBFE87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178F0" w14:textId="62F44D41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F9ECD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1E8B0" w14:textId="4AE718E5" w:rsidR="00545DA6" w:rsidRPr="006529D8" w:rsidRDefault="00545DA6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545DA6" w:rsidRPr="00545DA6" w14:paraId="620866D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5565" w14:textId="51448FB4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BC73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7EF8EBC4" w14:textId="77777777" w:rsidTr="006C772A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EF317" w14:textId="298AB2B3" w:rsidR="001E3C87" w:rsidRPr="006529D8" w:rsidRDefault="00B63538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3)</w:t>
            </w:r>
          </w:p>
        </w:tc>
      </w:tr>
      <w:tr w:rsidR="004B475F" w:rsidRPr="00545DA6" w14:paraId="138D50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4B475F" w:rsidRPr="00545DA6" w14:paraId="75AACDE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9C6B9" w14:textId="4E49C51B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3EF75C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754EE3BC" w14:textId="4561594C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39D85" w14:textId="51697E5E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  <w:r w:rsidR="001E3C87" w:rsidRPr="006529D8">
              <w:rPr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FFE79" w14:textId="7C778662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20D2DFB9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C5BA83" w14:textId="5721B516" w:rsidR="004B475F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4B475F"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66371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1E8D4C8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DD8975" w14:textId="75A47FDC" w:rsidR="001E3C87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20B36A8D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437A30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F03F5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0A7E02" w:rsidRPr="00545DA6" w14:paraId="653573EF" w14:textId="77777777" w:rsidTr="006C772A">
        <w:trPr>
          <w:trHeight w:val="413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42CA0313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2DFCDE5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33A35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4FECB5A2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1A084" w14:textId="5D794019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7C490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BC4FCA9" w14:textId="274E9479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040622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4C6BF1E2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  <w:p w14:paraId="0CA2A7E6" w14:textId="642B5965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  <w:u w:val="single"/>
              </w:rPr>
              <w:t> </w:t>
            </w:r>
          </w:p>
        </w:tc>
      </w:tr>
      <w:tr w:rsidR="000A7E02" w:rsidRPr="00545DA6" w14:paraId="3425587E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1DCDB0" w14:textId="132571D7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25F162AC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07852631" w14:textId="061BF5B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E11E4" w14:textId="297DE2F9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77AA81CA" w14:textId="1E74988D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C6278" w14:textId="1E8D05EC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17B6B5" w14:textId="77777777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664C7" w:rsidRPr="00545DA6" w14:paraId="2B2DF02A" w14:textId="77777777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6FE44" w14:textId="77777777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Pr="006529D8">
              <w:rPr>
                <w:bCs/>
                <w:sz w:val="22"/>
                <w:szCs w:val="22"/>
              </w:rPr>
              <w:t>:</w:t>
            </w:r>
          </w:p>
          <w:p w14:paraId="7D856AEA" w14:textId="77777777" w:rsidR="004664C7" w:rsidRPr="006529D8" w:rsidRDefault="004664C7" w:rsidP="006A2C15">
            <w:pPr>
              <w:rPr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8394" w14:textId="77777777" w:rsidR="004664C7" w:rsidRPr="006529D8" w:rsidRDefault="004664C7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664C7" w:rsidRPr="00545DA6" w14:paraId="68ED6009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6529D8" w:rsidRDefault="004664C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5D4DD5B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9F06A" w14:textId="1F962D22" w:rsidR="004B475F" w:rsidRPr="006529D8" w:rsidRDefault="004B475F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2BFD7" w14:textId="77777777" w:rsidR="004664C7" w:rsidRPr="006529D8" w:rsidRDefault="004664C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0A7E02" w:rsidRPr="00545DA6" w14:paraId="7BFF34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5D5E" w14:textId="77777777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E240F7A" w14:textId="77777777" w:rsidTr="006C772A">
        <w:trPr>
          <w:trHeight w:val="312"/>
        </w:trPr>
        <w:tc>
          <w:tcPr>
            <w:tcW w:w="92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CAA5" w14:textId="77777777" w:rsidR="000A7E02" w:rsidRPr="00545DA6" w:rsidRDefault="000A7E02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6933478C" w14:textId="1BDB3310" w:rsidR="006A2C15" w:rsidRDefault="006A2C15"/>
    <w:p w14:paraId="4342BBDD" w14:textId="4DD58354" w:rsidR="006A2C15" w:rsidRDefault="006A2C15">
      <w:pPr>
        <w:widowControl/>
        <w:suppressAutoHyphens w:val="0"/>
        <w:autoSpaceDE/>
      </w:pPr>
    </w:p>
    <w:tbl>
      <w:tblPr>
        <w:tblpPr w:leftFromText="141" w:rightFromText="141" w:vertAnchor="text" w:horzAnchor="margin" w:tblpXSpec="center" w:tblpY="-1067"/>
        <w:tblW w:w="92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5972"/>
      </w:tblGrid>
      <w:tr w:rsidR="003B400E" w:rsidRPr="004477A4" w14:paraId="16855C1C" w14:textId="77777777" w:rsidTr="0039435D">
        <w:trPr>
          <w:trHeight w:val="1417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7D8E2E6" w14:textId="144E26B1" w:rsidR="003B400E" w:rsidRDefault="003B400E" w:rsidP="007E707A">
            <w:pPr>
              <w:rPr>
                <w:rFonts w:ascii="Times New Roman" w:hAnsi="Times New Roman" w:cs="Times New Roman"/>
                <w:noProof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761E9FD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-657860</wp:posOffset>
                      </wp:positionV>
                      <wp:extent cx="5687695" cy="8610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7695" cy="861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6529D8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3BF208DE" w14:textId="77777777" w:rsidR="00690143" w:rsidRPr="006529D8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  <w:p w14:paraId="14C2BF60" w14:textId="0E17A3C2" w:rsidR="00690143" w:rsidRPr="006529D8" w:rsidRDefault="00072472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PERSONAS JURIDICAS</w:t>
                                  </w:r>
                                  <w:r w:rsidR="00690143" w:rsidRPr="006529D8">
                                    <w:rPr>
                                      <w:b/>
                                      <w:bCs/>
                                    </w:rPr>
                                    <w:t xml:space="preserve"> TITULARES DE DOMINIO</w:t>
                                  </w:r>
                                </w:p>
                                <w:p w14:paraId="4EC0C4E4" w14:textId="0C29EE88" w:rsidR="004B0FCC" w:rsidRPr="006529D8" w:rsidRDefault="00072472" w:rsidP="00A45570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25pt;margin-top:-51.8pt;width:447.85pt;height:67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6529D8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3BF208DE" w14:textId="77777777" w:rsidR="00690143" w:rsidRPr="006529D8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14C2BF60" w14:textId="0E17A3C2" w:rsidR="00690143" w:rsidRPr="006529D8" w:rsidRDefault="00072472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PERSONAS JURIDICAS</w:t>
                            </w:r>
                            <w:r w:rsidR="00690143" w:rsidRPr="006529D8">
                              <w:rPr>
                                <w:b/>
                                <w:bCs/>
                              </w:rPr>
                              <w:t xml:space="preserve"> TITULARES DE DOMINIO</w:t>
                            </w:r>
                          </w:p>
                          <w:p w14:paraId="4EC0C4E4" w14:textId="0C29EE88" w:rsidR="004B0FCC" w:rsidRPr="006529D8" w:rsidRDefault="00072472" w:rsidP="00A45570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B0FCC" w:rsidRPr="004477A4" w14:paraId="424EB6A9" w14:textId="77777777" w:rsidTr="0039435D">
        <w:trPr>
          <w:trHeight w:val="273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99633D1" w14:textId="2EBFEF5A" w:rsidR="004B0FCC" w:rsidRPr="004477A4" w:rsidRDefault="004B0FCC" w:rsidP="007E707A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6D4830" w14:paraId="26CCC56B" w14:textId="77777777" w:rsidTr="0039435D">
        <w:trPr>
          <w:trHeight w:val="454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ACDBE6" w14:textId="419782FE" w:rsidR="001C2E38" w:rsidRPr="006529D8" w:rsidRDefault="001C2E38" w:rsidP="00683999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Razón Social o Denominación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7CFB99" w14:textId="224B1273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BE737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5D613F2D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68BD8B" w14:textId="1AD8485E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3C7A40" w14:textId="1495F364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5F05" w:rsidRPr="006D4830" w14:paraId="57A4A960" w14:textId="77777777" w:rsidTr="0039435D">
        <w:trPr>
          <w:trHeight w:val="340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99638" w14:textId="77777777" w:rsidR="00F65F05" w:rsidRPr="006529D8" w:rsidRDefault="00F65F05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65F05" w:rsidRPr="006D4830" w14:paraId="55C1F6D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53FD9F" w14:textId="0587CD63" w:rsidR="00F65F05" w:rsidRPr="006529D8" w:rsidRDefault="00F65F05" w:rsidP="00281220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Domicilio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35B086" w14:textId="77777777" w:rsidR="00F65F05" w:rsidRPr="006D4830" w:rsidRDefault="00F65F05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48F9024" w14:textId="77777777" w:rsidTr="0039435D">
        <w:trPr>
          <w:trHeight w:val="270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093E50" w14:textId="77777777" w:rsidR="001C2E38" w:rsidRPr="006529D8" w:rsidRDefault="001C2E38" w:rsidP="007E707A">
            <w:pPr>
              <w:snapToGrid w:val="0"/>
              <w:jc w:val="center"/>
              <w:rPr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39435D">
        <w:trPr>
          <w:trHeight w:val="340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997944" w14:textId="50866E64" w:rsidR="001C2E38" w:rsidRPr="006529D8" w:rsidRDefault="0066364E" w:rsidP="007E707A">
            <w:pPr>
              <w:snapToGrid w:val="0"/>
              <w:jc w:val="center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Nómina</w:t>
            </w:r>
            <w:r w:rsidR="001C2E38" w:rsidRPr="006529D8">
              <w:rPr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39435D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C0B7FC" w14:textId="77777777" w:rsidR="001C2E38" w:rsidRPr="006529D8" w:rsidRDefault="001C2E38" w:rsidP="007E707A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390CDA" w14:textId="6260AA63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AEE289" w14:textId="5DFFAB6C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7E27C2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A02077" w14:textId="31758596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0A60B7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82C532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9758D2" w14:textId="089E334C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3746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7CEA98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D651AC" w14:textId="69DE1A27" w:rsidR="001C2E38" w:rsidRPr="006529D8" w:rsidRDefault="001C2E38" w:rsidP="00281220">
            <w:pPr>
              <w:tabs>
                <w:tab w:val="right" w:pos="3109"/>
              </w:tabs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</w:t>
            </w:r>
            <w:r w:rsidR="004B0FCC" w:rsidRPr="006529D8">
              <w:rPr>
                <w:sz w:val="22"/>
                <w:szCs w:val="22"/>
              </w:rPr>
              <w:t>o</w:t>
            </w:r>
            <w:r w:rsidRPr="006529D8">
              <w:rPr>
                <w:sz w:val="22"/>
                <w:szCs w:val="22"/>
              </w:rPr>
              <w:t>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080EA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DDBC13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7A5D0E" w14:textId="04929B5F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50985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322298E4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74503EE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C73D6DA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3306690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1B6D4A40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AC63D5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48D0A3" w14:textId="3822980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78F8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CBBA2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E4CB41" w14:textId="222EAE2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567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429640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48CA8B" w14:textId="73DB6900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8F23D1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E849D7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C0E789" w14:textId="4358219B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7F559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BC823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6FCE33" w14:textId="270E13D9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46560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44854A46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87F35E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01AD7F8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00DC28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211EE319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38FAF489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411A2B" w14:textId="621C2BD2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95D90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8B8429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80DBF8" w14:textId="6DC9F5C5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83850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C56DDE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4D2CF0" w14:textId="77E688A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C1E3E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79DB18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3BEF28" w14:textId="6214E201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</w:t>
            </w:r>
            <w:r w:rsidR="004B0FCC" w:rsidRPr="006529D8">
              <w:rPr>
                <w:sz w:val="22"/>
                <w:szCs w:val="22"/>
              </w:rPr>
              <w:t>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52846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98789A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F4EC4C" w14:textId="562F25E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1A1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9A3B3" w14:textId="77777777" w:rsidR="004B0FCC" w:rsidRPr="006D4830" w:rsidRDefault="004B0FCC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01FDB6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A56AC4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5A6ECC5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6DB96A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9CD3D76" w14:textId="3E4A1944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F7B62" w14:textId="0FA82FD0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81833" w14:textId="77777777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707A" w:rsidRPr="006D4830" w14:paraId="19D33FFB" w14:textId="624F9FDB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47DAF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5389B938" w14:textId="0D4A625A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AE62" w14:textId="4F5597FD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BCFB6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9D277B2" w14:textId="2D55C6D1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911F9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086D078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7EE75" w14:textId="39DAA350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3AB3D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706CBD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288CC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158C5B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B7B4D" w14:textId="316CA212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6197B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F881C7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89EFC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6D69799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C552C" w14:textId="6FF2A681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C65C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5396D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ABAF8" w14:textId="77777777" w:rsidR="007E707A" w:rsidRPr="006529D8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6D4830" w14:paraId="169BC77D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A57EC" w14:textId="1ED51D19" w:rsidR="007E707A" w:rsidRPr="006529D8" w:rsidRDefault="007E707A" w:rsidP="007E707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7E707A" w:rsidRPr="006D4830" w14:paraId="39F519A9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2F2AF" w14:textId="77777777" w:rsidR="007E707A" w:rsidRPr="006529D8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6D4830" w14:paraId="1E8F7D4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2DE70" w14:textId="0F6342FC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C561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07521B0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DA30D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5F0B28D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A0911" w14:textId="3921FB8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AD0DA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02F1624F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3E913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7C12A5E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53377" w14:textId="2656D9C9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409A4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7B2B7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D5C81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4015857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05810" w14:textId="6595F0B4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F0812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F553CB7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7794C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0EE0FBC7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705BB" w14:textId="47E7E3B6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3BB30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294DB0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8BF6F" w14:textId="77777777" w:rsidR="00FD1B59" w:rsidRPr="006529D8" w:rsidRDefault="00FD1B59" w:rsidP="00281220">
            <w:pPr>
              <w:snapToGrid w:val="0"/>
              <w:rPr>
                <w:sz w:val="20"/>
                <w:szCs w:val="20"/>
              </w:rPr>
            </w:pPr>
          </w:p>
        </w:tc>
      </w:tr>
      <w:tr w:rsidR="00FD1B59" w:rsidRPr="006D4830" w14:paraId="1FA50709" w14:textId="77777777" w:rsidTr="0039435D">
        <w:trPr>
          <w:trHeight w:val="397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A20B1" w14:textId="2F29CD50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Firma Social Conjunta</w:t>
            </w:r>
          </w:p>
        </w:tc>
      </w:tr>
      <w:tr w:rsidR="00FD1B59" w:rsidRPr="006D4830" w14:paraId="599B2EF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64B14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513659F8" w14:textId="77777777" w:rsidTr="0039435D">
        <w:trPr>
          <w:trHeight w:val="397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F91BA" w14:textId="61B85110" w:rsidR="00FD1B59" w:rsidRPr="006529D8" w:rsidRDefault="00FD1B59" w:rsidP="00281220">
            <w:pPr>
              <w:snapToGrid w:val="0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Firma Social Indistinta</w:t>
            </w:r>
          </w:p>
        </w:tc>
      </w:tr>
      <w:tr w:rsidR="00FD1B59" w:rsidRPr="006D4830" w14:paraId="2EB9A49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E96BD" w14:textId="77777777" w:rsidR="00FD1B59" w:rsidRPr="006529D8" w:rsidRDefault="00FD1B59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1825A5BB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45ECC" w14:textId="77777777" w:rsidR="00FD1B59" w:rsidRPr="006529D8" w:rsidRDefault="00FD1B59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13866490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3C76D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3A130C62" w14:textId="3369F1EC" w:rsidTr="0039435D">
        <w:trPr>
          <w:trHeight w:val="51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E16F1" w14:textId="3183940E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2B67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46E6312" w14:textId="5E70F1E1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2527A3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C31CC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B5BBD52" w14:textId="79F691D6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FB5BC" w14:textId="7657A7D6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AAD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8576CB9" w14:textId="51A73BEB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FD8EAE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295C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A5B9C8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83689" w14:textId="472BA799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Carácter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1209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7F5E45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9366BB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8E5D5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779903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FEA3B" w14:textId="6DEC195D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9C93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570" w:rsidRPr="006D4830" w14:paraId="6FD99A3A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62797" w14:textId="77777777" w:rsidR="00A45570" w:rsidRPr="006D4830" w:rsidRDefault="00A45570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778B3" w14:textId="1595F5B4" w:rsidR="001C2E38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FFCA0A" w14:textId="77777777" w:rsidR="00FD1B59" w:rsidRPr="006D4830" w:rsidRDefault="00FD1B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DD0AA6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068E5B59" w14:textId="42907190" w:rsidR="001C2E38" w:rsidRPr="00683999" w:rsidRDefault="001C2E38" w:rsidP="00683999">
      <w:pPr>
        <w:rPr>
          <w:rFonts w:ascii="Times New Roman" w:hAnsi="Times New Roman" w:cs="Times New Roman"/>
          <w:sz w:val="20"/>
          <w:szCs w:val="20"/>
        </w:rPr>
      </w:pPr>
    </w:p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38B517E6" w14:textId="769CE56F" w:rsidR="00FE4D00" w:rsidRDefault="00FE4D00" w:rsidP="00552E85">
      <w:pPr>
        <w:widowControl/>
        <w:suppressAutoHyphens w:val="0"/>
        <w:autoSpaceDE/>
        <w:sectPr w:rsidR="00FE4D00" w:rsidSect="00A45570">
          <w:headerReference w:type="default" r:id="rId8"/>
          <w:footerReference w:type="default" r:id="rId9"/>
          <w:pgSz w:w="11906" w:h="16838"/>
          <w:pgMar w:top="1134" w:right="1134" w:bottom="1134" w:left="1985" w:header="720" w:footer="709" w:gutter="0"/>
          <w:cols w:space="720"/>
          <w:docGrid w:linePitch="360"/>
        </w:sectPr>
      </w:pPr>
    </w:p>
    <w:p w14:paraId="2FBA00F2" w14:textId="77777777" w:rsidR="003B400E" w:rsidRDefault="003B400E" w:rsidP="00872068">
      <w:pPr>
        <w:widowControl/>
        <w:suppressAutoHyphens w:val="0"/>
        <w:autoSpaceDE/>
      </w:pPr>
    </w:p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2551"/>
        <w:gridCol w:w="1985"/>
        <w:gridCol w:w="55"/>
        <w:gridCol w:w="512"/>
        <w:gridCol w:w="1559"/>
      </w:tblGrid>
      <w:tr w:rsidR="00872068" w14:paraId="27C8C5FB" w14:textId="77777777" w:rsidTr="0039435D">
        <w:trPr>
          <w:trHeight w:hRule="exact" w:val="1169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A3FA7" w14:textId="2DD9A9B1" w:rsidR="00872068" w:rsidRDefault="00690143" w:rsidP="006C772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7B3A75D1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37FAAF" w14:textId="7844034D" w:rsidR="00A82B59" w:rsidRPr="006529D8" w:rsidRDefault="00872068" w:rsidP="00872068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 xml:space="preserve">ANEXO </w:t>
                                  </w:r>
                                  <w:r w:rsidR="00552E8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C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78D6DA67" w14:textId="5C98F9CB" w:rsidR="00872068" w:rsidRPr="006529D8" w:rsidRDefault="00872068" w:rsidP="00872068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DATOS DEL INMUEBLE</w:t>
                                  </w:r>
                                  <w:r w:rsidR="00A82B59" w:rsidRPr="006529D8"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29" type="#_x0000_t202" style="position:absolute;margin-left:18.45pt;margin-top:1.7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" stroked="f">
                      <v:fill opacity="0"/>
                      <v:textbox inset="0,0,0,0">
                        <w:txbxContent>
                          <w:p w14:paraId="7637FAAF" w14:textId="7844034D" w:rsidR="00A82B59" w:rsidRPr="006529D8" w:rsidRDefault="00872068" w:rsidP="0087206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t xml:space="preserve">ANEXO </w:t>
                            </w:r>
                            <w:r w:rsidR="00552E85">
                              <w:rPr>
                                <w:b/>
                                <w:bCs/>
                                <w:u w:val="single"/>
                              </w:rPr>
                              <w:t>C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</w:r>
                          </w:p>
                          <w:p w14:paraId="78D6DA67" w14:textId="5C98F9CB" w:rsidR="00872068" w:rsidRPr="006529D8" w:rsidRDefault="00872068" w:rsidP="00872068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DATOS DEL INMUEBLE</w:t>
                            </w:r>
                            <w:r w:rsidR="00A82B59" w:rsidRPr="006529D8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t>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2068" w:rsidRPr="004477A4" w14:paraId="68A656D7" w14:textId="77777777" w:rsidTr="006C772A">
        <w:trPr>
          <w:trHeight w:val="24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D2162E2" w:rsidR="00872068" w:rsidRPr="00872068" w:rsidRDefault="00872068" w:rsidP="006C772A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CD0712" w:rsidRPr="004477A4" w14:paraId="7012E18E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2291D9E6" w:rsidR="00872068" w:rsidRPr="006529D8" w:rsidRDefault="00872068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U</w:t>
            </w:r>
            <w:r w:rsidR="00CD0712" w:rsidRPr="006529D8">
              <w:rPr>
                <w:b/>
                <w:bCs/>
                <w:sz w:val="22"/>
                <w:szCs w:val="22"/>
              </w:rPr>
              <w:t>bicación - Calle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0FE1B8E0" w:rsidR="00872068" w:rsidRPr="006D4830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6529D8" w:rsidRDefault="00872068" w:rsidP="006C772A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6529D8">
              <w:rPr>
                <w:sz w:val="22"/>
                <w:szCs w:val="22"/>
              </w:rPr>
              <w:t>Nº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3B1F2EA1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2068" w:rsidRPr="004477A4" w14:paraId="08DE2E71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2FA6D22C" w:rsidR="00872068" w:rsidRPr="006529D8" w:rsidRDefault="00872068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1616E6E7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25734957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6155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CD0712" w:rsidRPr="004477A4" w14:paraId="7BB21FC4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51E2" w14:textId="77777777" w:rsidR="00CD0712" w:rsidRPr="006529D8" w:rsidRDefault="00CD0712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2CD9C16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ABCF0" w14:textId="5B05FE52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D3F2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7545BBFD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2B82556D" w:rsidR="00CD0712" w:rsidRPr="006529D8" w:rsidRDefault="00CD0712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7DA23F70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N</w:t>
            </w:r>
            <w:r w:rsidR="00CD0712" w:rsidRPr="006529D8">
              <w:rPr>
                <w:b/>
                <w:bCs/>
                <w:sz w:val="22"/>
                <w:szCs w:val="22"/>
              </w:rPr>
              <w:t>omenclatura Catastral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6529D8" w:rsidRDefault="006E5E17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1DEC248D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M</w:t>
            </w:r>
            <w:r w:rsidR="00CD0712" w:rsidRPr="006529D8">
              <w:rPr>
                <w:b/>
                <w:bCs/>
                <w:sz w:val="22"/>
                <w:szCs w:val="22"/>
              </w:rPr>
              <w:t>atr</w:t>
            </w:r>
            <w:r w:rsidR="00A82B59" w:rsidRPr="006529D8">
              <w:rPr>
                <w:b/>
                <w:bCs/>
                <w:sz w:val="22"/>
                <w:szCs w:val="22"/>
              </w:rPr>
              <w:t>íc</w:t>
            </w:r>
            <w:r w:rsidR="00CD0712" w:rsidRPr="006529D8">
              <w:rPr>
                <w:b/>
                <w:bCs/>
                <w:sz w:val="22"/>
                <w:szCs w:val="22"/>
              </w:rPr>
              <w:t>ula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6529D8" w:rsidRDefault="006E5E17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B13EE5B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</w:t>
            </w:r>
            <w:r w:rsidR="00CD0712" w:rsidRPr="006529D8">
              <w:rPr>
                <w:b/>
                <w:bCs/>
                <w:sz w:val="22"/>
                <w:szCs w:val="22"/>
              </w:rPr>
              <w:t>artida Inmobiliaria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1EA906AF" w:rsidR="006E5E17" w:rsidRPr="006529D8" w:rsidRDefault="006E5E17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488BEA8E" w14:textId="2585CB32" w:rsidTr="006C772A">
        <w:trPr>
          <w:trHeight w:val="509"/>
        </w:trPr>
        <w:tc>
          <w:tcPr>
            <w:tcW w:w="50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AFC7B" w14:textId="77777777" w:rsidR="00EA006A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 xml:space="preserve">Sometido a Régimen de Propiedad Horizontal </w:t>
            </w:r>
          </w:p>
          <w:p w14:paraId="7E2B86BF" w14:textId="502D7915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16580D4C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SI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138F" w14:textId="15DF4D07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6C772A">
        <w:trPr>
          <w:trHeight w:val="270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529D8" w:rsidRDefault="006E5E17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6C772A">
        <w:trPr>
          <w:trHeight w:val="27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680186F2" w:rsidR="00872068" w:rsidRPr="006529D8" w:rsidRDefault="00872068" w:rsidP="006C772A">
            <w:pPr>
              <w:snapToGrid w:val="0"/>
              <w:ind w:left="125"/>
              <w:jc w:val="center"/>
              <w:rPr>
                <w:sz w:val="22"/>
                <w:szCs w:val="22"/>
              </w:rPr>
            </w:pPr>
          </w:p>
        </w:tc>
      </w:tr>
      <w:tr w:rsidR="006E5E17" w:rsidRPr="004477A4" w14:paraId="049E0FBE" w14:textId="77777777" w:rsidTr="006C772A">
        <w:trPr>
          <w:trHeight w:val="255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529D8" w:rsidRDefault="006E5E17" w:rsidP="006C772A">
            <w:pPr>
              <w:snapToGrid w:val="0"/>
              <w:ind w:left="125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CD0712" w:rsidRPr="004477A4" w14:paraId="71ADA7E2" w14:textId="1AFB0362" w:rsidTr="006C772A">
        <w:trPr>
          <w:trHeight w:val="51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25B6" w14:textId="1C2E7876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D8398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0EF7566F" w14:textId="0CC2BA83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15D0C7" w14:textId="77777777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9F1B5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692BF81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2BFF" w14:textId="3F8376DB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47FAB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8FB6C0C" w14:textId="77777777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20A70D" w14:textId="77777777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55E9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0E84212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8AD6" w14:textId="68437AB2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Carácter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A0C3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2107A4B0" w14:textId="77777777" w:rsidTr="0039435D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9E09F3" w14:textId="4ADC54C7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A570" w14:textId="77777777" w:rsidR="00CD0712" w:rsidRPr="006D4830" w:rsidRDefault="00CD0712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39435D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FB869" w14:textId="2969C753" w:rsidR="00872068" w:rsidRPr="006529D8" w:rsidRDefault="00872068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  <w:r w:rsidR="0008079D"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39435D">
        <w:trPr>
          <w:trHeight w:val="264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05E4FEDA" w:rsidR="004344BA" w:rsidRDefault="004344BA">
      <w:pPr>
        <w:widowControl/>
        <w:suppressAutoHyphens w:val="0"/>
        <w:autoSpaceDE/>
      </w:pPr>
      <w:r>
        <w:br w:type="page"/>
      </w:r>
    </w:p>
    <w:p w14:paraId="3D11B289" w14:textId="77777777" w:rsidR="006A4A53" w:rsidRDefault="006A4A53"/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22"/>
        <w:gridCol w:w="6662"/>
      </w:tblGrid>
      <w:tr w:rsidR="00C7233D" w14:paraId="20EC4769" w14:textId="77777777" w:rsidTr="009C4E09">
        <w:trPr>
          <w:trHeight w:hRule="exact" w:val="1169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C5096" w14:textId="77777777" w:rsidR="00C7233D" w:rsidRDefault="00C7233D" w:rsidP="004344B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5008" behindDoc="0" locked="0" layoutInCell="1" allowOverlap="1" wp14:anchorId="536ED260" wp14:editId="5D8989B6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F34EB0" w14:textId="798CBC47" w:rsidR="00C7233D" w:rsidRPr="006529D8" w:rsidRDefault="00C7233D" w:rsidP="00C7233D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 xml:space="preserve">ANEXO </w:t>
                                  </w:r>
                                  <w:r w:rsidR="00552E8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581EA355" w14:textId="592842AE" w:rsidR="00C7233D" w:rsidRPr="006529D8" w:rsidRDefault="00C7233D" w:rsidP="00C7233D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DECLARACIÓN JURADA DE APTITUD PARA CONTRATAR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ED260" id="_x0000_s1030" type="#_x0000_t202" style="position:absolute;margin-left:18.45pt;margin-top:1.7pt;width:421.65pt;height:47.75pt;z-index:251755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" stroked="f">
                      <v:fill opacity="0"/>
                      <v:textbox inset="0,0,0,0">
                        <w:txbxContent>
                          <w:p w14:paraId="73F34EB0" w14:textId="798CBC47" w:rsidR="00C7233D" w:rsidRPr="006529D8" w:rsidRDefault="00C7233D" w:rsidP="00C7233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t xml:space="preserve">ANEXO </w:t>
                            </w:r>
                            <w:r w:rsidR="00552E85">
                              <w:rPr>
                                <w:b/>
                                <w:bCs/>
                                <w:u w:val="single"/>
                              </w:rPr>
                              <w:t>D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</w:r>
                          </w:p>
                          <w:p w14:paraId="581EA355" w14:textId="592842AE" w:rsidR="00C7233D" w:rsidRPr="006529D8" w:rsidRDefault="00C7233D" w:rsidP="00C7233D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DECLARACIÓN JURADA DE APTITUD PARA CONTRATAR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7233D" w:rsidRPr="004477A4" w14:paraId="5B180E06" w14:textId="77777777" w:rsidTr="004344BA">
        <w:trPr>
          <w:trHeight w:val="978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5F976" w14:textId="77777777" w:rsidR="00172849" w:rsidRPr="006529D8" w:rsidRDefault="00172849" w:rsidP="004344BA">
            <w:pPr>
              <w:snapToGrid w:val="0"/>
              <w:spacing w:line="360" w:lineRule="auto"/>
              <w:ind w:left="125"/>
              <w:rPr>
                <w:b/>
                <w:bCs/>
                <w:sz w:val="22"/>
                <w:szCs w:val="22"/>
              </w:rPr>
            </w:pPr>
          </w:p>
          <w:p w14:paraId="06D003C2" w14:textId="64510758" w:rsidR="00C7233D" w:rsidRPr="006529D8" w:rsidRDefault="00C7233D" w:rsidP="004344BA">
            <w:pPr>
              <w:snapToGrid w:val="0"/>
              <w:spacing w:line="360" w:lineRule="auto"/>
              <w:ind w:left="125" w:right="139"/>
              <w:jc w:val="both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Quienes</w:t>
            </w:r>
            <w:r w:rsidRPr="006529D8">
              <w:rPr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suscriben DECLARA/N BAJO JURAMENTO que está/n habilitado/s para contratar con el Poder Judicial – Ministerio Público, en razón de no encontrarse incurso/s en ninguna de las causales de </w:t>
            </w:r>
            <w:r w:rsidRPr="006529D8">
              <w:rPr>
                <w:b/>
                <w:sz w:val="22"/>
                <w:szCs w:val="22"/>
              </w:rPr>
              <w:t>incompatibilidad</w:t>
            </w:r>
            <w:r w:rsidRPr="006529D8">
              <w:rPr>
                <w:sz w:val="22"/>
                <w:szCs w:val="22"/>
              </w:rPr>
              <w:t xml:space="preserve"> (Art. 6° de este Pliego de Bases y Condiciones) </w:t>
            </w:r>
            <w:r w:rsidRPr="006529D8">
              <w:rPr>
                <w:b/>
                <w:sz w:val="22"/>
                <w:szCs w:val="22"/>
              </w:rPr>
              <w:t>o de inhabilidad</w:t>
            </w:r>
            <w:r w:rsidRPr="006529D8">
              <w:rPr>
                <w:sz w:val="22"/>
                <w:szCs w:val="22"/>
              </w:rPr>
              <w:t xml:space="preserve"> detalladas en el Art. 7° de este Pliego de Bases y Condiciones y establecidas en los incisos del artículo 16 apartado III del Decreto </w:t>
            </w:r>
            <w:proofErr w:type="spellStart"/>
            <w:r w:rsidRPr="006529D8">
              <w:rPr>
                <w:sz w:val="22"/>
                <w:szCs w:val="22"/>
              </w:rPr>
              <w:t>N°</w:t>
            </w:r>
            <w:proofErr w:type="spellEnd"/>
            <w:r w:rsidRPr="006529D8">
              <w:rPr>
                <w:sz w:val="22"/>
                <w:szCs w:val="22"/>
              </w:rPr>
              <w:t xml:space="preserve"> 59/19 Reglamentario del Subsistema de Contrataciones del Estado, Ley </w:t>
            </w:r>
            <w:proofErr w:type="spellStart"/>
            <w:r w:rsidRPr="006529D8">
              <w:rPr>
                <w:sz w:val="22"/>
                <w:szCs w:val="22"/>
              </w:rPr>
              <w:t>N°</w:t>
            </w:r>
            <w:proofErr w:type="spellEnd"/>
            <w:r w:rsidRPr="006529D8">
              <w:rPr>
                <w:sz w:val="22"/>
                <w:szCs w:val="22"/>
              </w:rPr>
              <w:t xml:space="preserve"> 13.981.</w:t>
            </w:r>
          </w:p>
          <w:p w14:paraId="1393B987" w14:textId="25411B81" w:rsidR="00172849" w:rsidRPr="006529D8" w:rsidRDefault="00172849" w:rsidP="004344BA">
            <w:pPr>
              <w:snapToGrid w:val="0"/>
              <w:spacing w:line="360" w:lineRule="auto"/>
              <w:ind w:left="125" w:right="139"/>
              <w:jc w:val="both"/>
              <w:rPr>
                <w:sz w:val="22"/>
                <w:szCs w:val="22"/>
              </w:rPr>
            </w:pPr>
          </w:p>
          <w:p w14:paraId="71C7EBA4" w14:textId="2B5BF355" w:rsidR="00172849" w:rsidRPr="006529D8" w:rsidRDefault="00172849" w:rsidP="00D61C1B">
            <w:pPr>
              <w:widowControl/>
              <w:suppressAutoHyphens w:val="0"/>
              <w:autoSpaceDE/>
              <w:spacing w:line="360" w:lineRule="auto"/>
              <w:ind w:left="127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En atención a lo establecido en el punto 10 del mencionado </w:t>
            </w:r>
            <w:r w:rsidR="00804B58" w:rsidRPr="006529D8">
              <w:rPr>
                <w:sz w:val="22"/>
                <w:szCs w:val="22"/>
                <w:lang w:val="es-ES" w:eastAsia="es-ES"/>
              </w:rPr>
              <w:t>artículo</w:t>
            </w:r>
            <w:r w:rsidRPr="006529D8">
              <w:rPr>
                <w:sz w:val="22"/>
                <w:szCs w:val="22"/>
                <w:lang w:val="es-ES" w:eastAsia="es-ES"/>
              </w:rPr>
              <w:t xml:space="preserve">, se detallan los funcionarios con facultades decisorias en el proceso de selección. </w:t>
            </w:r>
          </w:p>
          <w:p w14:paraId="1DA7F867" w14:textId="77777777" w:rsidR="00172849" w:rsidRPr="006529D8" w:rsidRDefault="00172849" w:rsidP="004344BA">
            <w:pPr>
              <w:widowControl/>
              <w:suppressAutoHyphens w:val="0"/>
              <w:autoSpaceDE/>
              <w:jc w:val="both"/>
              <w:rPr>
                <w:sz w:val="22"/>
                <w:szCs w:val="22"/>
                <w:lang w:val="es-ES" w:eastAsia="es-ES"/>
              </w:rPr>
            </w:pPr>
          </w:p>
          <w:p w14:paraId="4FF14AC7" w14:textId="124890FF" w:rsidR="00172849" w:rsidRPr="006529D8" w:rsidRDefault="00172849" w:rsidP="004344BA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line="360" w:lineRule="auto"/>
              <w:ind w:left="709" w:hanging="283"/>
              <w:contextualSpacing/>
              <w:jc w:val="both"/>
              <w:rPr>
                <w:sz w:val="22"/>
                <w:szCs w:val="22"/>
                <w:u w:val="single"/>
                <w:lang w:val="es-ES" w:eastAsia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Máxima autoridad jerárquica de la jurisdicción</w:t>
            </w:r>
          </w:p>
          <w:p w14:paraId="76CE9971" w14:textId="66216C63" w:rsidR="00172849" w:rsidRPr="006529D8" w:rsidRDefault="00172849" w:rsidP="00D61C1B">
            <w:pPr>
              <w:widowControl/>
              <w:suppressAutoHyphens w:val="0"/>
              <w:autoSpaceDE/>
              <w:spacing w:line="360" w:lineRule="auto"/>
              <w:ind w:left="1065" w:right="139"/>
              <w:contextualSpacing/>
              <w:jc w:val="both"/>
              <w:rPr>
                <w:sz w:val="20"/>
                <w:szCs w:val="20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Dr. Julio Marcelo Conte Grand - Procurador General de la Suprema Corte de Justicia</w:t>
            </w:r>
          </w:p>
          <w:p w14:paraId="6EE18C7E" w14:textId="77777777" w:rsidR="00172849" w:rsidRPr="006529D8" w:rsidRDefault="00172849" w:rsidP="004344BA">
            <w:pPr>
              <w:widowControl/>
              <w:suppressAutoHyphens w:val="0"/>
              <w:autoSpaceDE/>
              <w:spacing w:line="360" w:lineRule="auto"/>
              <w:ind w:left="1065"/>
              <w:contextualSpacing/>
              <w:jc w:val="both"/>
              <w:rPr>
                <w:sz w:val="22"/>
                <w:szCs w:val="22"/>
                <w:lang w:val="es-ES" w:eastAsia="es-ES"/>
              </w:rPr>
            </w:pPr>
          </w:p>
          <w:p w14:paraId="5DD7B522" w14:textId="649E74D1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851" w:hanging="283"/>
              <w:contextualSpacing/>
              <w:jc w:val="both"/>
              <w:rPr>
                <w:sz w:val="22"/>
                <w:szCs w:val="22"/>
                <w:u w:val="single"/>
                <w:lang w:val="es-ES" w:eastAsia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Autoridades Administrativas</w:t>
            </w:r>
          </w:p>
          <w:p w14:paraId="374CC0D4" w14:textId="77777777" w:rsidR="00172849" w:rsidRPr="006529D8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Dr. Javier Bernasconi - </w:t>
            </w:r>
            <w:proofErr w:type="gramStart"/>
            <w:r w:rsidRPr="006529D8">
              <w:rPr>
                <w:sz w:val="22"/>
                <w:szCs w:val="22"/>
                <w:lang w:val="es-ES" w:eastAsia="es-ES"/>
              </w:rPr>
              <w:t>Secretario</w:t>
            </w:r>
            <w:proofErr w:type="gramEnd"/>
            <w:r w:rsidRPr="006529D8">
              <w:rPr>
                <w:sz w:val="22"/>
                <w:szCs w:val="22"/>
                <w:lang w:val="es-ES" w:eastAsia="es-ES"/>
              </w:rPr>
              <w:t xml:space="preserve"> de Administración.</w:t>
            </w:r>
          </w:p>
          <w:p w14:paraId="168E58F0" w14:textId="77777777" w:rsidR="00172849" w:rsidRPr="006529D8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Lic. Joaquín Dardo Arias – Subsecretario de Presupuesto y Contrataciones.</w:t>
            </w:r>
          </w:p>
          <w:p w14:paraId="6DF6B372" w14:textId="77777777" w:rsidR="00172849" w:rsidRPr="006529D8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Dra. Andrea B. Machado – </w:t>
            </w:r>
            <w:proofErr w:type="gramStart"/>
            <w:r w:rsidRPr="006529D8">
              <w:rPr>
                <w:sz w:val="22"/>
                <w:szCs w:val="22"/>
                <w:lang w:val="es-ES" w:eastAsia="es-ES"/>
              </w:rPr>
              <w:t>Jefe</w:t>
            </w:r>
            <w:proofErr w:type="gramEnd"/>
            <w:r w:rsidRPr="006529D8">
              <w:rPr>
                <w:sz w:val="22"/>
                <w:szCs w:val="22"/>
                <w:lang w:val="es-ES" w:eastAsia="es-ES"/>
              </w:rPr>
              <w:t xml:space="preserve"> del Departamento de Locaciones de Inmuebles y Gestión de Seguros.</w:t>
            </w:r>
          </w:p>
          <w:p w14:paraId="2C4F0876" w14:textId="77777777" w:rsidR="00172849" w:rsidRPr="006529D8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Dra. Mariana Fortunato – Subjefe del Departamento de Locaciones de Inmuebles y Gestión de Seguros.</w:t>
            </w:r>
          </w:p>
          <w:p w14:paraId="17FD2616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65AAC812" w14:textId="31C820EE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0" w:firstLine="426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 xml:space="preserve">Comisión de </w:t>
            </w:r>
            <w:proofErr w:type="spellStart"/>
            <w:r w:rsidRPr="006529D8">
              <w:rPr>
                <w:sz w:val="22"/>
                <w:szCs w:val="22"/>
                <w:u w:val="single"/>
                <w:lang w:val="es-ES" w:eastAsia="es-ES"/>
              </w:rPr>
              <w:t>Preadjudicación</w:t>
            </w:r>
            <w:proofErr w:type="spellEnd"/>
          </w:p>
          <w:p w14:paraId="63CA4F93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Cr. Luis María Benítez  </w:t>
            </w:r>
          </w:p>
          <w:p w14:paraId="635BAFF7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 w:bidi="es-ES"/>
              </w:rPr>
              <w:t xml:space="preserve">Dr. Gabriel </w:t>
            </w:r>
            <w:proofErr w:type="spellStart"/>
            <w:r w:rsidRPr="006529D8">
              <w:rPr>
                <w:sz w:val="22"/>
                <w:szCs w:val="22"/>
                <w:lang w:val="es-ES" w:eastAsia="es-ES" w:bidi="es-ES"/>
              </w:rPr>
              <w:t>Toigo</w:t>
            </w:r>
            <w:proofErr w:type="spellEnd"/>
          </w:p>
          <w:p w14:paraId="4F7A7058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 w:bidi="es-ES"/>
              </w:rPr>
              <w:t xml:space="preserve">Lic. Bruno </w:t>
            </w:r>
            <w:proofErr w:type="spellStart"/>
            <w:r w:rsidRPr="006529D8">
              <w:rPr>
                <w:sz w:val="22"/>
                <w:szCs w:val="22"/>
                <w:lang w:val="es-ES" w:eastAsia="es-ES" w:bidi="es-ES"/>
              </w:rPr>
              <w:t>Paolucci</w:t>
            </w:r>
            <w:proofErr w:type="spellEnd"/>
          </w:p>
          <w:p w14:paraId="2734C31A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2E2D7BD6" w14:textId="62C26EBB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567" w:hanging="14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Asesoría Técnica de Ofertas</w:t>
            </w:r>
          </w:p>
          <w:p w14:paraId="01CE4533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6EFF8180" w14:textId="05895D55" w:rsidR="00C93D75" w:rsidRPr="006529D8" w:rsidRDefault="00C93D75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</w:tc>
      </w:tr>
      <w:tr w:rsidR="00C7233D" w:rsidRPr="004477A4" w14:paraId="055A0DCA" w14:textId="77777777" w:rsidTr="004344BA">
        <w:trPr>
          <w:trHeight w:val="172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1984" w14:textId="7BFD63D4" w:rsidR="00C7233D" w:rsidRPr="006529D8" w:rsidRDefault="00C7233D" w:rsidP="004344BA">
            <w:pPr>
              <w:spacing w:before="240" w:after="240" w:line="360" w:lineRule="auto"/>
              <w:ind w:left="127" w:right="139"/>
              <w:jc w:val="both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lastRenderedPageBreak/>
              <w:t>La falsedad de los datos como también de la documentación acompañada implica la pérdida de la garantía y la suspensión del oferente en el Registro de Proveedores y Licitadores por el plazo máximo previsto en la reglamentación de la Ley N°13.981.</w:t>
            </w:r>
          </w:p>
          <w:p w14:paraId="106B7451" w14:textId="1A14B40C" w:rsidR="00C512E3" w:rsidRPr="006529D8" w:rsidRDefault="00C512E3" w:rsidP="00D61C1B">
            <w:pPr>
              <w:widowControl/>
              <w:suppressAutoHyphens w:val="0"/>
              <w:autoSpaceDE/>
              <w:autoSpaceDN w:val="0"/>
              <w:spacing w:before="240" w:after="240" w:line="360" w:lineRule="auto"/>
              <w:ind w:left="127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Si la falsedad fuera detectada durante el plazo de cumplimiento del contrato hará pasible al adjudicatario de la aplicación de la sanción por rescisión del contrato por causas imputables al contratista.</w:t>
            </w:r>
          </w:p>
        </w:tc>
      </w:tr>
      <w:tr w:rsidR="00C7233D" w:rsidRPr="004477A4" w14:paraId="0CD20135" w14:textId="77777777" w:rsidTr="004344BA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0DF97DF" w14:textId="1DAA52D9" w:rsidR="00C7233D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1)</w:t>
            </w:r>
          </w:p>
        </w:tc>
      </w:tr>
      <w:tr w:rsidR="00C7233D" w:rsidRPr="004477A4" w14:paraId="5F7A53C1" w14:textId="77777777" w:rsidTr="004344BA">
        <w:trPr>
          <w:trHeight w:val="25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8514C2" w14:textId="77777777" w:rsidR="00C7233D" w:rsidRPr="006529D8" w:rsidRDefault="00C7233D" w:rsidP="004344BA">
            <w:pPr>
              <w:snapToGrid w:val="0"/>
              <w:ind w:left="125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C7233D" w:rsidRPr="004477A4" w14:paraId="6012A53D" w14:textId="77777777" w:rsidTr="004344BA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C07EC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F8EFC1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5C08399E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5A051A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29E86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69F95167" w14:textId="77777777" w:rsidTr="004344BA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7526B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419B8D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384EE1C9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B4CCD0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220CB8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7A26AD41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7EE00" w14:textId="67BAD75D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258D5" w14:textId="77777777" w:rsidR="00C7233D" w:rsidRPr="006D4830" w:rsidRDefault="00C7233D" w:rsidP="004344B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4344BA" w:rsidRPr="004477A4" w14:paraId="710126D2" w14:textId="77777777" w:rsidTr="009C4E09">
        <w:trPr>
          <w:trHeight w:val="227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5C2DA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600A8E57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78589" w14:textId="5E8F5384" w:rsidR="004344BA" w:rsidRPr="006529D8" w:rsidRDefault="004344BA" w:rsidP="004344BA">
            <w:pPr>
              <w:snapToGrid w:val="0"/>
              <w:ind w:left="12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2)</w:t>
            </w:r>
          </w:p>
        </w:tc>
      </w:tr>
      <w:tr w:rsidR="004344BA" w:rsidRPr="004477A4" w14:paraId="59E4F1EE" w14:textId="77777777" w:rsidTr="009C4E09">
        <w:trPr>
          <w:trHeight w:val="227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5031A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72824115" w14:textId="77777777" w:rsidTr="009C4E09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7C97" w14:textId="65C0D972" w:rsidR="004344BA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C8D37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0D4BAA7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84DFD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C512E3" w:rsidRPr="004477A4" w14:paraId="33B225C0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9670A" w14:textId="5AD3E9CA" w:rsidR="00C512E3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2EAB0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6BCC2DF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2CB43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C512E3" w:rsidRPr="004477A4" w14:paraId="515AE145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CD6AD" w14:textId="03CB7193" w:rsidR="00C512E3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499BE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4703D913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15C04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3CC62F63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9E8D6" w14:textId="528C8D6B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3)</w:t>
            </w:r>
          </w:p>
        </w:tc>
      </w:tr>
      <w:tr w:rsidR="004344BA" w:rsidRPr="004477A4" w14:paraId="3C9106C9" w14:textId="77777777" w:rsidTr="009C4E09">
        <w:trPr>
          <w:trHeight w:val="340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CA3B4" w14:textId="77777777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7AF9006F" w14:textId="528F40B7" w:rsidTr="009C4E09">
        <w:trPr>
          <w:trHeight w:val="51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64F33" w14:textId="1F4CB755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29CDF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E749B27" w14:textId="064BA27E" w:rsidTr="009C4E09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56536" w14:textId="77777777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79637C60" w14:textId="322FEDCB" w:rsidTr="009C4E09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0EDE7" w14:textId="6980DD89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250CC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25A34C6C" w14:textId="77777777" w:rsidTr="0039435D">
        <w:trPr>
          <w:trHeight w:val="283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C5845" w14:textId="77777777" w:rsidR="00C512E3" w:rsidRPr="006529D8" w:rsidRDefault="00C512E3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35929F8F" w14:textId="60CA35E1" w:rsidTr="0039435D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FB5EA" w14:textId="409B22F2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1E29D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2B43BD96" w14:textId="0E448614" w:rsidTr="0039435D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8599F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C1C8429" w14:textId="4A16FCBC" w:rsidR="008709D9" w:rsidRDefault="008709D9" w:rsidP="00997D9D">
      <w:pPr>
        <w:widowControl/>
        <w:suppressAutoHyphens w:val="0"/>
        <w:autoSpaceDE/>
        <w:rPr>
          <w:rFonts w:ascii="Times New Roman" w:hAnsi="Times New Roman" w:cs="Times New Roman"/>
          <w:lang w:val="es-ES" w:eastAsia="es-ES"/>
        </w:rPr>
      </w:pPr>
    </w:p>
    <w:tbl>
      <w:tblPr>
        <w:tblpPr w:leftFromText="141" w:rightFromText="141" w:vertAnchor="text" w:horzAnchor="page" w:tblpX="1846" w:tblpY="-597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1"/>
        <w:gridCol w:w="3400"/>
        <w:gridCol w:w="3739"/>
      </w:tblGrid>
      <w:tr w:rsidR="007F0F20" w:rsidRPr="0062313A" w14:paraId="7CCBDE38" w14:textId="77777777" w:rsidTr="001B18A7">
        <w:trPr>
          <w:trHeight w:val="10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719" w14:textId="77777777" w:rsidR="007F0F20" w:rsidRPr="006529D8" w:rsidRDefault="007F0F20" w:rsidP="001B18A7">
            <w:pPr>
              <w:snapToGrid w:val="0"/>
              <w:ind w:left="-152" w:firstLine="152"/>
              <w:jc w:val="center"/>
              <w:rPr>
                <w:b/>
                <w:bCs/>
                <w:sz w:val="28"/>
                <w:szCs w:val="28"/>
              </w:rPr>
            </w:pPr>
            <w:r w:rsidRPr="006529D8">
              <w:rPr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0A3A61F0" w14:textId="77777777" w:rsidR="007F0F20" w:rsidRPr="00EA006A" w:rsidRDefault="007F0F20" w:rsidP="001B18A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29D8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7F0F20" w:rsidRPr="0062313A" w14:paraId="3F23D521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1906BA" w14:textId="77777777" w:rsidR="007F0F20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Datos de la Contratación Directa</w:t>
            </w:r>
          </w:p>
        </w:tc>
      </w:tr>
      <w:tr w:rsidR="007F0F20" w:rsidRPr="0062313A" w14:paraId="2179572E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B4185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Número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17D5FF" w14:textId="4338604C" w:rsidR="007F0F20" w:rsidRPr="006529D8" w:rsidRDefault="00E60312" w:rsidP="001B18A7">
            <w:pPr>
              <w:snapToGrid w:val="0"/>
              <w:spacing w:line="360" w:lineRule="auto"/>
              <w:ind w:right="15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B257A4">
              <w:rPr>
                <w:b/>
                <w:sz w:val="22"/>
                <w:szCs w:val="22"/>
              </w:rPr>
              <w:t>3</w:t>
            </w:r>
          </w:p>
        </w:tc>
      </w:tr>
      <w:tr w:rsidR="007F0F20" w:rsidRPr="0062313A" w14:paraId="181FCBD1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23463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Ejercicio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0880B" w14:textId="785E4AD6" w:rsidR="007F0F20" w:rsidRPr="006529D8" w:rsidRDefault="00E60312" w:rsidP="001B18A7">
            <w:pPr>
              <w:snapToGrid w:val="0"/>
              <w:spacing w:line="360" w:lineRule="auto"/>
              <w:ind w:right="15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202</w:t>
            </w:r>
            <w:r w:rsidR="00F62048">
              <w:rPr>
                <w:b/>
                <w:sz w:val="22"/>
                <w:szCs w:val="22"/>
              </w:rPr>
              <w:t>6</w:t>
            </w:r>
          </w:p>
        </w:tc>
      </w:tr>
      <w:tr w:rsidR="007F0F20" w:rsidRPr="0062313A" w14:paraId="07D0C6F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DABEC9" w14:textId="77777777" w:rsidR="007F0F20" w:rsidRPr="001D0E5C" w:rsidRDefault="007F0F20" w:rsidP="001B18A7">
            <w:pPr>
              <w:snapToGrid w:val="0"/>
              <w:ind w:left="142"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Expediente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D5DECA" w14:textId="574D0E89" w:rsidR="007F0F20" w:rsidRPr="006529D8" w:rsidRDefault="00E60312" w:rsidP="001B18A7">
            <w:pPr>
              <w:snapToGrid w:val="0"/>
              <w:spacing w:line="360" w:lineRule="auto"/>
              <w:ind w:right="151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 xml:space="preserve"> PG.SA-</w:t>
            </w:r>
            <w:r w:rsidR="00B257A4">
              <w:rPr>
                <w:rFonts w:eastAsia="Arial"/>
                <w:b/>
                <w:sz w:val="22"/>
                <w:szCs w:val="22"/>
              </w:rPr>
              <w:t>1087-25</w:t>
            </w:r>
          </w:p>
        </w:tc>
      </w:tr>
      <w:tr w:rsidR="001B18A7" w:rsidRPr="0062313A" w14:paraId="2FF0FC1B" w14:textId="77777777" w:rsidTr="006529D8">
        <w:trPr>
          <w:trHeight w:val="276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EECB10" w14:textId="77777777" w:rsidR="001B18A7" w:rsidRPr="006529D8" w:rsidRDefault="001B18A7" w:rsidP="001B18A7">
            <w:pPr>
              <w:snapToGrid w:val="0"/>
              <w:spacing w:line="360" w:lineRule="auto"/>
              <w:ind w:left="142" w:right="151"/>
              <w:rPr>
                <w:rFonts w:eastAsia="Arial"/>
                <w:b/>
                <w:sz w:val="22"/>
                <w:szCs w:val="22"/>
              </w:rPr>
            </w:pPr>
          </w:p>
        </w:tc>
      </w:tr>
      <w:tr w:rsidR="007F0F20" w:rsidRPr="0062313A" w14:paraId="35329AB9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2BD261" w14:textId="77777777" w:rsidR="007F0F20" w:rsidRPr="006529D8" w:rsidRDefault="007F0F20" w:rsidP="001B18A7">
            <w:pPr>
              <w:pStyle w:val="Ttulo7"/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  <w:lang w:val="es-ES_tradnl"/>
              </w:rPr>
              <w:t>Datos del Organismo Contratante</w:t>
            </w:r>
          </w:p>
        </w:tc>
      </w:tr>
      <w:tr w:rsidR="007F0F20" w:rsidRPr="0062313A" w14:paraId="66D57B50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66699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Denominación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EEDE5E" w14:textId="77777777" w:rsidR="007F0F20" w:rsidRPr="006529D8" w:rsidRDefault="007F0F20" w:rsidP="001B18A7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Poder Judicial de la Provincia de Bs. As. -Ministerio Público</w:t>
            </w:r>
          </w:p>
        </w:tc>
      </w:tr>
      <w:tr w:rsidR="007F0F20" w:rsidRPr="0062313A" w14:paraId="1CA6159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E88AA0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AE3E8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Calle 50 </w:t>
            </w:r>
            <w:proofErr w:type="spellStart"/>
            <w:r w:rsidRPr="006529D8">
              <w:rPr>
                <w:sz w:val="22"/>
                <w:szCs w:val="22"/>
              </w:rPr>
              <w:t>Nº</w:t>
            </w:r>
            <w:proofErr w:type="spellEnd"/>
            <w:r w:rsidRPr="006529D8">
              <w:rPr>
                <w:sz w:val="22"/>
                <w:szCs w:val="22"/>
              </w:rPr>
              <w:t xml:space="preserve"> 889/91 piso 2º La Plata</w:t>
            </w:r>
          </w:p>
        </w:tc>
      </w:tr>
      <w:tr w:rsidR="001B18A7" w:rsidRPr="0062313A" w14:paraId="5989384C" w14:textId="77777777" w:rsidTr="001B18A7">
        <w:trPr>
          <w:trHeight w:val="170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55BEE6" w14:textId="77777777" w:rsidR="001B18A7" w:rsidRPr="006529D8" w:rsidRDefault="001B18A7" w:rsidP="001B18A7">
            <w:pPr>
              <w:snapToGrid w:val="0"/>
              <w:ind w:right="151"/>
              <w:rPr>
                <w:rFonts w:eastAsia="Arial"/>
                <w:sz w:val="22"/>
                <w:szCs w:val="22"/>
              </w:rPr>
            </w:pPr>
          </w:p>
        </w:tc>
      </w:tr>
      <w:tr w:rsidR="007F0F20" w:rsidRPr="0062313A" w14:paraId="19901239" w14:textId="77777777" w:rsidTr="001B18A7">
        <w:trPr>
          <w:trHeight w:val="369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42BE6D" w14:textId="77777777" w:rsidR="007F0F20" w:rsidRPr="006529D8" w:rsidRDefault="007F0F20" w:rsidP="001B18A7">
            <w:pPr>
              <w:snapToGrid w:val="0"/>
              <w:ind w:left="142"/>
              <w:rPr>
                <w:b/>
                <w:sz w:val="22"/>
                <w:szCs w:val="22"/>
              </w:rPr>
            </w:pPr>
            <w:r w:rsidRPr="006529D8">
              <w:rPr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 w:rsidR="007F0F20" w:rsidRPr="0062313A" w14:paraId="3CF2877D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7D824" w14:textId="77777777" w:rsidR="007F0F20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1)</w:t>
            </w:r>
          </w:p>
        </w:tc>
        <w:tc>
          <w:tcPr>
            <w:tcW w:w="2096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BC932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3DF74B5F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497DC" w14:textId="77777777" w:rsidR="007F0F20" w:rsidRPr="006529D8" w:rsidRDefault="007F0F20" w:rsidP="001B18A7">
            <w:pPr>
              <w:snapToGrid w:val="0"/>
              <w:ind w:left="142" w:right="15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2)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9768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54560ABB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34624" w14:textId="77777777" w:rsidR="007F0F20" w:rsidRPr="006529D8" w:rsidRDefault="007F0F20" w:rsidP="001B18A7">
            <w:pPr>
              <w:snapToGrid w:val="0"/>
              <w:ind w:left="142" w:right="15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A99F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41296B45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E69D33" w14:textId="04644050" w:rsidR="007F0F20" w:rsidRPr="006529D8" w:rsidRDefault="007F0F20" w:rsidP="001B18A7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Teléfono:</w:t>
            </w:r>
          </w:p>
        </w:tc>
      </w:tr>
      <w:tr w:rsidR="007F0F20" w:rsidRPr="0062313A" w14:paraId="745D1EAD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351" w14:textId="77777777" w:rsidR="007F0F20" w:rsidRPr="006529D8" w:rsidRDefault="007F0F20" w:rsidP="001B18A7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Domicilio Legal:</w:t>
            </w:r>
          </w:p>
        </w:tc>
      </w:tr>
      <w:tr w:rsidR="007F0F20" w:rsidRPr="0062313A" w14:paraId="3DDCE8E2" w14:textId="77777777" w:rsidTr="001B18A7">
        <w:trPr>
          <w:trHeight w:val="56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021DD8" w14:textId="5C84FE15" w:rsidR="001B18A7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Domicilio Electrónico</w:t>
            </w:r>
            <w:r w:rsidR="001B18A7" w:rsidRPr="006529D8">
              <w:rPr>
                <w:sz w:val="22"/>
                <w:szCs w:val="22"/>
              </w:rPr>
              <w:t>:</w:t>
            </w:r>
          </w:p>
          <w:p w14:paraId="336ED48D" w14:textId="3EC24C9E" w:rsidR="007F0F20" w:rsidRPr="006529D8" w:rsidRDefault="001B18A7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(art.5° del pliego)</w:t>
            </w:r>
          </w:p>
        </w:tc>
      </w:tr>
      <w:tr w:rsidR="001B18A7" w:rsidRPr="0062313A" w14:paraId="541D5D52" w14:textId="77777777" w:rsidTr="001B18A7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88D343" w14:textId="32059C66" w:rsidR="001B18A7" w:rsidRPr="006529D8" w:rsidRDefault="001B18A7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Mail:</w:t>
            </w:r>
          </w:p>
        </w:tc>
      </w:tr>
      <w:tr w:rsidR="007F0F20" w:rsidRPr="0062313A" w14:paraId="5CB5FAE4" w14:textId="77777777" w:rsidTr="001B18A7">
        <w:trPr>
          <w:trHeight w:val="271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00C3" w14:textId="5DAFB0AA" w:rsidR="007F0F20" w:rsidRPr="006529D8" w:rsidRDefault="007F0F20" w:rsidP="006529D8">
            <w:pPr>
              <w:widowControl/>
              <w:autoSpaceDE/>
              <w:autoSpaceDN w:val="0"/>
              <w:snapToGrid w:val="0"/>
              <w:spacing w:before="240" w:line="276" w:lineRule="auto"/>
              <w:ind w:left="137" w:right="137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 xml:space="preserve">Por el </w:t>
            </w:r>
            <w:r w:rsidRPr="006529D8">
              <w:rPr>
                <w:bCs/>
                <w:kern w:val="16"/>
                <w:position w:val="10"/>
              </w:rPr>
              <w:t>alquiler</w:t>
            </w:r>
            <w:r w:rsidRPr="006529D8">
              <w:t xml:space="preserve"> </w:t>
            </w:r>
            <w:r w:rsidRPr="006529D8">
              <w:rPr>
                <w:kern w:val="16"/>
                <w:position w:val="10"/>
              </w:rPr>
              <w:t xml:space="preserve">del inmueble cuyos datos se consignan en el ANEXO E, la </w:t>
            </w:r>
            <w:r w:rsidRPr="006529D8">
              <w:rPr>
                <w:b/>
                <w:bCs/>
                <w:kern w:val="16"/>
                <w:position w:val="10"/>
              </w:rPr>
              <w:t>suma mensual</w:t>
            </w:r>
            <w:r w:rsidRPr="006529D8">
              <w:rPr>
                <w:kern w:val="16"/>
                <w:position w:val="10"/>
              </w:rPr>
              <w:t xml:space="preserve"> </w:t>
            </w:r>
            <w:r w:rsidR="002B20A9" w:rsidRPr="006529D8">
              <w:rPr>
                <w:kern w:val="16"/>
                <w:position w:val="10"/>
              </w:rPr>
              <w:t>inicial</w:t>
            </w:r>
            <w:r w:rsidRPr="006529D8">
              <w:rPr>
                <w:kern w:val="16"/>
                <w:position w:val="10"/>
              </w:rPr>
              <w:t xml:space="preserve"> de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kern w:val="16"/>
                <w:position w:val="10"/>
              </w:rPr>
              <w:t>PESOS</w:t>
            </w:r>
            <w:r w:rsidR="001B18A7" w:rsidRPr="006529D8">
              <w:rPr>
                <w:kern w:val="16"/>
                <w:position w:val="10"/>
              </w:rPr>
              <w:t xml:space="preserve"> </w:t>
            </w:r>
            <w:r w:rsidR="006529D8">
              <w:rPr>
                <w:kern w:val="16"/>
                <w:position w:val="10"/>
              </w:rPr>
              <w:t>…………………..</w:t>
            </w:r>
            <w:r w:rsidRPr="006529D8">
              <w:rPr>
                <w:kern w:val="16"/>
                <w:position w:val="10"/>
              </w:rPr>
              <w:t>.......</w:t>
            </w:r>
            <w:r w:rsidR="002B20A9" w:rsidRPr="006529D8">
              <w:rPr>
                <w:kern w:val="16"/>
                <w:position w:val="10"/>
              </w:rPr>
              <w:t>...................................</w:t>
            </w:r>
            <w:r w:rsidRPr="006529D8">
              <w:rPr>
                <w:kern w:val="16"/>
                <w:position w:val="10"/>
              </w:rPr>
              <w:t>............</w:t>
            </w:r>
            <w:r w:rsidR="001B18A7" w:rsidRPr="006529D8">
              <w:rPr>
                <w:kern w:val="16"/>
                <w:position w:val="10"/>
              </w:rPr>
              <w:t>.....................</w:t>
            </w:r>
            <w:r w:rsidRPr="006529D8">
              <w:rPr>
                <w:kern w:val="16"/>
                <w:position w:val="10"/>
              </w:rPr>
              <w:t>.............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kern w:val="16"/>
                <w:position w:val="10"/>
              </w:rPr>
              <w:t>($...........</w:t>
            </w:r>
            <w:r w:rsidR="002B20A9" w:rsidRPr="006529D8">
              <w:rPr>
                <w:kern w:val="16"/>
                <w:position w:val="10"/>
              </w:rPr>
              <w:t>.......</w:t>
            </w:r>
            <w:r w:rsidRPr="006529D8">
              <w:rPr>
                <w:kern w:val="16"/>
                <w:position w:val="10"/>
              </w:rPr>
              <w:t>..</w:t>
            </w:r>
            <w:r w:rsidR="001B18A7" w:rsidRPr="006529D8">
              <w:rPr>
                <w:kern w:val="16"/>
                <w:position w:val="10"/>
              </w:rPr>
              <w:t>.</w:t>
            </w:r>
            <w:r w:rsidRPr="006529D8">
              <w:rPr>
                <w:kern w:val="16"/>
                <w:position w:val="10"/>
              </w:rPr>
              <w:t>....</w:t>
            </w:r>
            <w:r w:rsidR="002B20A9" w:rsidRPr="006529D8">
              <w:rPr>
                <w:kern w:val="16"/>
                <w:position w:val="10"/>
              </w:rPr>
              <w:t>.................</w:t>
            </w:r>
            <w:r w:rsidRPr="006529D8">
              <w:rPr>
                <w:kern w:val="16"/>
                <w:position w:val="10"/>
              </w:rPr>
              <w:t>.</w:t>
            </w:r>
            <w:r w:rsidR="006529D8">
              <w:rPr>
                <w:kern w:val="16"/>
                <w:position w:val="10"/>
              </w:rPr>
              <w:t>......................</w:t>
            </w:r>
            <w:r w:rsidRPr="006529D8">
              <w:rPr>
                <w:kern w:val="16"/>
                <w:position w:val="10"/>
              </w:rPr>
              <w:t>....</w:t>
            </w:r>
            <w:r w:rsidR="006529D8">
              <w:rPr>
                <w:kern w:val="16"/>
                <w:position w:val="10"/>
              </w:rPr>
              <w:t>.</w:t>
            </w:r>
            <w:r w:rsidRPr="006529D8">
              <w:rPr>
                <w:kern w:val="16"/>
                <w:position w:val="10"/>
              </w:rPr>
              <w:t>.....)</w:t>
            </w:r>
            <w:r w:rsidR="002B20A9" w:rsidRPr="006529D8">
              <w:rPr>
                <w:kern w:val="16"/>
                <w:position w:val="10"/>
              </w:rPr>
              <w:t>.</w:t>
            </w:r>
          </w:p>
          <w:p w14:paraId="230002F0" w14:textId="2ECE3486" w:rsidR="002B20A9" w:rsidRPr="006529D8" w:rsidRDefault="007F0F20" w:rsidP="006529D8">
            <w:pPr>
              <w:spacing w:line="276" w:lineRule="auto"/>
              <w:ind w:left="142" w:right="130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 xml:space="preserve">Lo que hace un </w:t>
            </w:r>
            <w:r w:rsidRPr="006529D8">
              <w:rPr>
                <w:b/>
                <w:bCs/>
                <w:kern w:val="16"/>
                <w:position w:val="10"/>
              </w:rPr>
              <w:t>total</w:t>
            </w:r>
            <w:r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b/>
                <w:bCs/>
                <w:kern w:val="16"/>
                <w:position w:val="10"/>
              </w:rPr>
              <w:t>por treinta y seis meses</w:t>
            </w:r>
            <w:r w:rsidRPr="006529D8">
              <w:rPr>
                <w:kern w:val="16"/>
                <w:position w:val="10"/>
              </w:rPr>
              <w:t xml:space="preserve"> de PESOS………</w:t>
            </w:r>
            <w:proofErr w:type="gramStart"/>
            <w:r w:rsidRPr="006529D8">
              <w:rPr>
                <w:kern w:val="16"/>
                <w:position w:val="10"/>
              </w:rPr>
              <w:t>…….</w:t>
            </w:r>
            <w:proofErr w:type="gramEnd"/>
            <w:r w:rsidRPr="006529D8">
              <w:rPr>
                <w:kern w:val="16"/>
                <w:position w:val="10"/>
              </w:rPr>
              <w:t>………………………………………………………….…………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</w:p>
          <w:p w14:paraId="2C2D30CD" w14:textId="3024F82B" w:rsidR="007F0F20" w:rsidRPr="006529D8" w:rsidRDefault="007F0F20" w:rsidP="006529D8">
            <w:pPr>
              <w:spacing w:line="276" w:lineRule="auto"/>
              <w:ind w:left="142" w:right="130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>($..........</w:t>
            </w:r>
            <w:r w:rsidR="002B20A9" w:rsidRPr="006529D8">
              <w:rPr>
                <w:kern w:val="16"/>
                <w:position w:val="10"/>
              </w:rPr>
              <w:t>............</w:t>
            </w:r>
            <w:r w:rsidRPr="006529D8">
              <w:rPr>
                <w:kern w:val="16"/>
                <w:position w:val="10"/>
              </w:rPr>
              <w:t>.........</w:t>
            </w:r>
            <w:r w:rsidR="002B20A9" w:rsidRPr="006529D8">
              <w:rPr>
                <w:kern w:val="16"/>
                <w:position w:val="10"/>
              </w:rPr>
              <w:t>.........</w:t>
            </w:r>
            <w:r w:rsidRPr="006529D8">
              <w:rPr>
                <w:kern w:val="16"/>
                <w:position w:val="10"/>
              </w:rPr>
              <w:t>........</w:t>
            </w:r>
            <w:r w:rsidR="002B20A9" w:rsidRPr="006529D8">
              <w:rPr>
                <w:kern w:val="16"/>
                <w:position w:val="10"/>
              </w:rPr>
              <w:t>...........</w:t>
            </w:r>
            <w:r w:rsidRPr="006529D8">
              <w:rPr>
                <w:kern w:val="16"/>
                <w:position w:val="10"/>
              </w:rPr>
              <w:t>.................)</w:t>
            </w:r>
            <w:r w:rsidR="002B20A9" w:rsidRPr="006529D8">
              <w:rPr>
                <w:kern w:val="16"/>
                <w:position w:val="10"/>
              </w:rPr>
              <w:t>.</w:t>
            </w:r>
          </w:p>
        </w:tc>
      </w:tr>
      <w:tr w:rsidR="007F0F20" w:rsidRPr="0062313A" w14:paraId="24E67A83" w14:textId="77777777" w:rsidTr="001B18A7">
        <w:trPr>
          <w:trHeight w:val="7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F58A" w14:textId="7449BBCB" w:rsidR="007F0F20" w:rsidRPr="006529D8" w:rsidRDefault="007F0F20" w:rsidP="006529D8">
            <w:pPr>
              <w:snapToGrid w:val="0"/>
              <w:spacing w:before="240" w:line="276" w:lineRule="auto"/>
              <w:ind w:left="142"/>
              <w:jc w:val="both"/>
            </w:pPr>
            <w:r w:rsidRPr="006529D8">
              <w:t>Se constituy</w:t>
            </w:r>
            <w:r w:rsidR="001B18A7" w:rsidRPr="006529D8">
              <w:t>e</w:t>
            </w:r>
            <w:r w:rsidRPr="006529D8">
              <w:t xml:space="preserve"> </w:t>
            </w:r>
            <w:r w:rsidRPr="006529D8">
              <w:rPr>
                <w:b/>
                <w:bCs/>
              </w:rPr>
              <w:t>garantía de oferta</w:t>
            </w:r>
            <w:r w:rsidRPr="006529D8">
              <w:t xml:space="preserve"> (en caso de corresponder)</w:t>
            </w:r>
            <w:r w:rsidR="002B20A9" w:rsidRPr="006529D8">
              <w:t xml:space="preserve"> </w:t>
            </w:r>
            <w:r w:rsidRPr="006529D8">
              <w:t>en</w:t>
            </w:r>
            <w:r w:rsidR="001B18A7" w:rsidRPr="006529D8">
              <w:t xml:space="preserve"> </w:t>
            </w:r>
            <w:r w:rsidRPr="006529D8">
              <w:t xml:space="preserve">…………………………………………… por la suma de PESOS </w:t>
            </w:r>
            <w:proofErr w:type="gramStart"/>
            <w:r w:rsidR="002B20A9" w:rsidRPr="006529D8">
              <w:t>……</w:t>
            </w:r>
            <w:r w:rsidR="006529D8">
              <w:t>.</w:t>
            </w:r>
            <w:proofErr w:type="gramEnd"/>
            <w:r w:rsidR="002B20A9" w:rsidRPr="006529D8">
              <w:t>……………….</w:t>
            </w:r>
            <w:r w:rsidRPr="006529D8">
              <w:t>…………........................................................................ ($ …………………….…………………..…</w:t>
            </w:r>
            <w:r w:rsidR="006529D8">
              <w:t>…..</w:t>
            </w:r>
            <w:r w:rsidRPr="006529D8">
              <w:t>……..)</w:t>
            </w:r>
            <w:r w:rsidR="002B20A9" w:rsidRPr="006529D8">
              <w:t>.</w:t>
            </w:r>
          </w:p>
        </w:tc>
      </w:tr>
      <w:tr w:rsidR="007F0F20" w:rsidRPr="0062313A" w14:paraId="6DA7187A" w14:textId="77777777" w:rsidTr="001B18A7">
        <w:trPr>
          <w:trHeight w:val="6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317" w14:textId="77777777" w:rsidR="007F0F20" w:rsidRPr="006529D8" w:rsidRDefault="007F0F20" w:rsidP="001B18A7">
            <w:pPr>
              <w:snapToGrid w:val="0"/>
              <w:ind w:left="132" w:right="151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 xml:space="preserve">La Formulación de la presente cotización implica el conocimiento y aceptación del Pliego Bases y Condiciones, Anexos y especificaciones </w:t>
            </w:r>
            <w:proofErr w:type="gramStart"/>
            <w:r w:rsidRPr="006529D8">
              <w:rPr>
                <w:sz w:val="20"/>
                <w:szCs w:val="20"/>
              </w:rPr>
              <w:t>técnicas.-</w:t>
            </w:r>
            <w:proofErr w:type="gramEnd"/>
          </w:p>
        </w:tc>
      </w:tr>
      <w:tr w:rsidR="007F0F20" w:rsidRPr="0062313A" w14:paraId="10880E74" w14:textId="77777777" w:rsidTr="001B18A7">
        <w:trPr>
          <w:trHeight w:val="15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F954" w14:textId="21AA7C04" w:rsidR="007F0F20" w:rsidRPr="006529D8" w:rsidRDefault="007F0F20" w:rsidP="001B18A7">
            <w:pPr>
              <w:ind w:right="151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-----------------------------------------------------------------------------------------------------------------------------------</w:t>
            </w:r>
          </w:p>
          <w:p w14:paraId="7603F2D7" w14:textId="77777777" w:rsidR="007F0F20" w:rsidRPr="006529D8" w:rsidRDefault="007F0F20" w:rsidP="001B18A7">
            <w:pPr>
              <w:snapToGrid w:val="0"/>
              <w:ind w:right="142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Firma y aclaración del/</w:t>
            </w:r>
            <w:proofErr w:type="gramStart"/>
            <w:r w:rsidRPr="006529D8">
              <w:rPr>
                <w:sz w:val="20"/>
                <w:szCs w:val="20"/>
              </w:rPr>
              <w:t>los oferente</w:t>
            </w:r>
            <w:proofErr w:type="gramEnd"/>
            <w:r w:rsidRPr="006529D8">
              <w:rPr>
                <w:sz w:val="20"/>
                <w:szCs w:val="20"/>
              </w:rPr>
              <w:t>/s</w:t>
            </w:r>
          </w:p>
        </w:tc>
      </w:tr>
      <w:tr w:rsidR="007F0F20" w:rsidRPr="0062313A" w14:paraId="714E6D30" w14:textId="77777777" w:rsidTr="001B18A7">
        <w:trPr>
          <w:trHeight w:val="397"/>
        </w:trPr>
        <w:tc>
          <w:tcPr>
            <w:tcW w:w="99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F44CB" w14:textId="77777777" w:rsidR="007F0F20" w:rsidRPr="006529D8" w:rsidRDefault="007F0F20" w:rsidP="001B18A7">
            <w:pPr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Lugar y fecha</w:t>
            </w:r>
          </w:p>
        </w:tc>
        <w:tc>
          <w:tcPr>
            <w:tcW w:w="4002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F29E" w14:textId="77777777" w:rsidR="007F0F20" w:rsidRPr="006529D8" w:rsidRDefault="007F0F20" w:rsidP="001B18A7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EA00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304" w:right="1134" w:bottom="1304" w:left="184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DB30C" w14:textId="77777777" w:rsidR="00B54439" w:rsidRDefault="00B54439">
      <w:r>
        <w:separator/>
      </w:r>
    </w:p>
  </w:endnote>
  <w:endnote w:type="continuationSeparator" w:id="0">
    <w:p w14:paraId="29EEFA32" w14:textId="77777777" w:rsidR="00B54439" w:rsidRDefault="00B54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A03E5" w14:textId="77777777" w:rsidR="00B54439" w:rsidRDefault="00B54439">
      <w:r>
        <w:separator/>
      </w:r>
    </w:p>
  </w:footnote>
  <w:footnote w:type="continuationSeparator" w:id="0">
    <w:p w14:paraId="0AD44921" w14:textId="77777777" w:rsidR="00B54439" w:rsidRDefault="00B54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B47EE7"/>
    <w:multiLevelType w:val="hybridMultilevel"/>
    <w:tmpl w:val="A1A6C9BC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079D"/>
    <w:rsid w:val="00082EFB"/>
    <w:rsid w:val="000A7E02"/>
    <w:rsid w:val="000B6366"/>
    <w:rsid w:val="000B74EE"/>
    <w:rsid w:val="000D10E8"/>
    <w:rsid w:val="000D490D"/>
    <w:rsid w:val="000F4FF8"/>
    <w:rsid w:val="001104E7"/>
    <w:rsid w:val="001328BD"/>
    <w:rsid w:val="00143A20"/>
    <w:rsid w:val="001500CC"/>
    <w:rsid w:val="00151F12"/>
    <w:rsid w:val="00167526"/>
    <w:rsid w:val="00172849"/>
    <w:rsid w:val="00173597"/>
    <w:rsid w:val="00180B6A"/>
    <w:rsid w:val="00181BF6"/>
    <w:rsid w:val="001823AE"/>
    <w:rsid w:val="00194ACC"/>
    <w:rsid w:val="00195912"/>
    <w:rsid w:val="001B18A7"/>
    <w:rsid w:val="001B23A7"/>
    <w:rsid w:val="001B5F44"/>
    <w:rsid w:val="001C2E38"/>
    <w:rsid w:val="001D05C9"/>
    <w:rsid w:val="001D0E5C"/>
    <w:rsid w:val="001E2C98"/>
    <w:rsid w:val="001E2EA0"/>
    <w:rsid w:val="001E3C87"/>
    <w:rsid w:val="00200BDD"/>
    <w:rsid w:val="00202479"/>
    <w:rsid w:val="002106F1"/>
    <w:rsid w:val="00224B25"/>
    <w:rsid w:val="00227E88"/>
    <w:rsid w:val="0023220C"/>
    <w:rsid w:val="00237328"/>
    <w:rsid w:val="0024241C"/>
    <w:rsid w:val="00246D88"/>
    <w:rsid w:val="002515F7"/>
    <w:rsid w:val="00270CAE"/>
    <w:rsid w:val="002714A7"/>
    <w:rsid w:val="00281220"/>
    <w:rsid w:val="00282946"/>
    <w:rsid w:val="00286827"/>
    <w:rsid w:val="00287E39"/>
    <w:rsid w:val="00290A44"/>
    <w:rsid w:val="00293417"/>
    <w:rsid w:val="002B1C0B"/>
    <w:rsid w:val="002B20A9"/>
    <w:rsid w:val="002C7904"/>
    <w:rsid w:val="002E4422"/>
    <w:rsid w:val="00313E57"/>
    <w:rsid w:val="003172E7"/>
    <w:rsid w:val="00327BDB"/>
    <w:rsid w:val="00334D3C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9435D"/>
    <w:rsid w:val="003B1055"/>
    <w:rsid w:val="003B400E"/>
    <w:rsid w:val="003C2D02"/>
    <w:rsid w:val="003D65EC"/>
    <w:rsid w:val="00421B8F"/>
    <w:rsid w:val="0043339A"/>
    <w:rsid w:val="004344B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52E85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E28B1"/>
    <w:rsid w:val="005F00CF"/>
    <w:rsid w:val="005F76AC"/>
    <w:rsid w:val="00604193"/>
    <w:rsid w:val="0061628E"/>
    <w:rsid w:val="00630F54"/>
    <w:rsid w:val="00650162"/>
    <w:rsid w:val="006529D8"/>
    <w:rsid w:val="00653815"/>
    <w:rsid w:val="0066364E"/>
    <w:rsid w:val="0066385F"/>
    <w:rsid w:val="00665083"/>
    <w:rsid w:val="00667D2B"/>
    <w:rsid w:val="00683999"/>
    <w:rsid w:val="00690143"/>
    <w:rsid w:val="00693755"/>
    <w:rsid w:val="006942C8"/>
    <w:rsid w:val="006A00B0"/>
    <w:rsid w:val="006A2C15"/>
    <w:rsid w:val="006A4A53"/>
    <w:rsid w:val="006C0D7C"/>
    <w:rsid w:val="006C12C1"/>
    <w:rsid w:val="006C373A"/>
    <w:rsid w:val="006C772A"/>
    <w:rsid w:val="006D0EB0"/>
    <w:rsid w:val="006D28B4"/>
    <w:rsid w:val="006D4830"/>
    <w:rsid w:val="006E5578"/>
    <w:rsid w:val="006E5E17"/>
    <w:rsid w:val="006F1551"/>
    <w:rsid w:val="006F3FA5"/>
    <w:rsid w:val="00704211"/>
    <w:rsid w:val="007220BF"/>
    <w:rsid w:val="0072264A"/>
    <w:rsid w:val="0072487C"/>
    <w:rsid w:val="007266A6"/>
    <w:rsid w:val="00732F51"/>
    <w:rsid w:val="00732F7C"/>
    <w:rsid w:val="007373CC"/>
    <w:rsid w:val="00740BEF"/>
    <w:rsid w:val="00741305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7E707A"/>
    <w:rsid w:val="007F0F20"/>
    <w:rsid w:val="00801B8F"/>
    <w:rsid w:val="00802934"/>
    <w:rsid w:val="00804AFD"/>
    <w:rsid w:val="00804B58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55F70"/>
    <w:rsid w:val="00862414"/>
    <w:rsid w:val="008709D9"/>
    <w:rsid w:val="00872068"/>
    <w:rsid w:val="008835A2"/>
    <w:rsid w:val="008945EC"/>
    <w:rsid w:val="008962E7"/>
    <w:rsid w:val="00897AC4"/>
    <w:rsid w:val="008A1C85"/>
    <w:rsid w:val="008C0E94"/>
    <w:rsid w:val="008C2286"/>
    <w:rsid w:val="008C2604"/>
    <w:rsid w:val="008E0201"/>
    <w:rsid w:val="008E1098"/>
    <w:rsid w:val="008E76A3"/>
    <w:rsid w:val="008E774E"/>
    <w:rsid w:val="008F527B"/>
    <w:rsid w:val="008F6900"/>
    <w:rsid w:val="0091163C"/>
    <w:rsid w:val="00914F37"/>
    <w:rsid w:val="00923AE7"/>
    <w:rsid w:val="00926E29"/>
    <w:rsid w:val="00927501"/>
    <w:rsid w:val="00945693"/>
    <w:rsid w:val="00950FF3"/>
    <w:rsid w:val="009575C7"/>
    <w:rsid w:val="009633C3"/>
    <w:rsid w:val="009738B2"/>
    <w:rsid w:val="00976EAB"/>
    <w:rsid w:val="009823C1"/>
    <w:rsid w:val="00983E02"/>
    <w:rsid w:val="00986975"/>
    <w:rsid w:val="00997D9D"/>
    <w:rsid w:val="009A2F21"/>
    <w:rsid w:val="009A6836"/>
    <w:rsid w:val="009A71BE"/>
    <w:rsid w:val="009C4E09"/>
    <w:rsid w:val="009C76BB"/>
    <w:rsid w:val="009C79E3"/>
    <w:rsid w:val="009F40E9"/>
    <w:rsid w:val="009F478B"/>
    <w:rsid w:val="00A00C41"/>
    <w:rsid w:val="00A02EE8"/>
    <w:rsid w:val="00A13460"/>
    <w:rsid w:val="00A4145E"/>
    <w:rsid w:val="00A41F75"/>
    <w:rsid w:val="00A45570"/>
    <w:rsid w:val="00A522E5"/>
    <w:rsid w:val="00A526D6"/>
    <w:rsid w:val="00A5561E"/>
    <w:rsid w:val="00A82B59"/>
    <w:rsid w:val="00A91D43"/>
    <w:rsid w:val="00AA02A0"/>
    <w:rsid w:val="00AA0540"/>
    <w:rsid w:val="00AA10DB"/>
    <w:rsid w:val="00AB086D"/>
    <w:rsid w:val="00AD4260"/>
    <w:rsid w:val="00AF4C25"/>
    <w:rsid w:val="00AF7C0B"/>
    <w:rsid w:val="00B04A41"/>
    <w:rsid w:val="00B113C8"/>
    <w:rsid w:val="00B131A3"/>
    <w:rsid w:val="00B257A4"/>
    <w:rsid w:val="00B27F39"/>
    <w:rsid w:val="00B40787"/>
    <w:rsid w:val="00B41B49"/>
    <w:rsid w:val="00B51066"/>
    <w:rsid w:val="00B54439"/>
    <w:rsid w:val="00B6346E"/>
    <w:rsid w:val="00B63538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2E3"/>
    <w:rsid w:val="00C51A49"/>
    <w:rsid w:val="00C55376"/>
    <w:rsid w:val="00C565AC"/>
    <w:rsid w:val="00C610AD"/>
    <w:rsid w:val="00C651DD"/>
    <w:rsid w:val="00C65FFF"/>
    <w:rsid w:val="00C7233D"/>
    <w:rsid w:val="00C778DE"/>
    <w:rsid w:val="00C87C8D"/>
    <w:rsid w:val="00C93D75"/>
    <w:rsid w:val="00C97754"/>
    <w:rsid w:val="00CA1DAD"/>
    <w:rsid w:val="00CA5596"/>
    <w:rsid w:val="00CC6F42"/>
    <w:rsid w:val="00CD0712"/>
    <w:rsid w:val="00CD10CC"/>
    <w:rsid w:val="00CD47D2"/>
    <w:rsid w:val="00D072BE"/>
    <w:rsid w:val="00D2112A"/>
    <w:rsid w:val="00D52AD2"/>
    <w:rsid w:val="00D54FCD"/>
    <w:rsid w:val="00D61C1B"/>
    <w:rsid w:val="00D73214"/>
    <w:rsid w:val="00D83F76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3D3"/>
    <w:rsid w:val="00DF1873"/>
    <w:rsid w:val="00E07F58"/>
    <w:rsid w:val="00E178D5"/>
    <w:rsid w:val="00E22963"/>
    <w:rsid w:val="00E2733C"/>
    <w:rsid w:val="00E34D18"/>
    <w:rsid w:val="00E41A16"/>
    <w:rsid w:val="00E41B95"/>
    <w:rsid w:val="00E44D96"/>
    <w:rsid w:val="00E60312"/>
    <w:rsid w:val="00E616AE"/>
    <w:rsid w:val="00E67302"/>
    <w:rsid w:val="00E72E33"/>
    <w:rsid w:val="00E75D5D"/>
    <w:rsid w:val="00E829E8"/>
    <w:rsid w:val="00E91943"/>
    <w:rsid w:val="00E96042"/>
    <w:rsid w:val="00EA006A"/>
    <w:rsid w:val="00EB1C13"/>
    <w:rsid w:val="00EC7483"/>
    <w:rsid w:val="00ED224F"/>
    <w:rsid w:val="00ED68BA"/>
    <w:rsid w:val="00EE1BED"/>
    <w:rsid w:val="00F0697E"/>
    <w:rsid w:val="00F3185D"/>
    <w:rsid w:val="00F40FE7"/>
    <w:rsid w:val="00F62048"/>
    <w:rsid w:val="00F65F05"/>
    <w:rsid w:val="00F67169"/>
    <w:rsid w:val="00F72588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D1B59"/>
    <w:rsid w:val="00FE4D00"/>
    <w:rsid w:val="00F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12</Pages>
  <Words>1120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Procuración General</dc:creator>
  <cp:lastModifiedBy>Veronica Gismondi</cp:lastModifiedBy>
  <cp:revision>19</cp:revision>
  <cp:lastPrinted>2026-01-20T17:28:00Z</cp:lastPrinted>
  <dcterms:created xsi:type="dcterms:W3CDTF">2025-03-27T14:13:00Z</dcterms:created>
  <dcterms:modified xsi:type="dcterms:W3CDTF">2026-01-20T17:28:00Z</dcterms:modified>
</cp:coreProperties>
</file>